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F41F" w14:textId="77777777" w:rsidR="00F73E1F" w:rsidRPr="00C63002" w:rsidRDefault="00F73E1F" w:rsidP="00E008C9">
      <w:pPr>
        <w:adjustRightInd w:val="0"/>
        <w:jc w:val="both"/>
        <w:rPr>
          <w:color w:val="000000" w:themeColor="text1"/>
        </w:rPr>
      </w:pPr>
    </w:p>
    <w:p w14:paraId="409B700C" w14:textId="5B6A6157" w:rsidR="00E0302A" w:rsidRPr="00C63002" w:rsidRDefault="002525ED" w:rsidP="00E008C9">
      <w:pPr>
        <w:adjustRightInd w:val="0"/>
        <w:jc w:val="center"/>
        <w:rPr>
          <w:b/>
          <w:color w:val="000000" w:themeColor="text1"/>
        </w:rPr>
      </w:pPr>
      <w:r w:rsidRPr="00C63002">
        <w:rPr>
          <w:b/>
          <w:color w:val="000000" w:themeColor="text1"/>
        </w:rPr>
        <w:t>Spracovateľ:</w:t>
      </w:r>
    </w:p>
    <w:p w14:paraId="1B253AD2" w14:textId="77777777" w:rsidR="002525ED" w:rsidRPr="00C63002" w:rsidRDefault="002525ED" w:rsidP="00E008C9">
      <w:pPr>
        <w:adjustRightInd w:val="0"/>
        <w:jc w:val="center"/>
        <w:rPr>
          <w:b/>
          <w:color w:val="000000" w:themeColor="text1"/>
        </w:rPr>
      </w:pPr>
    </w:p>
    <w:p w14:paraId="2794AA2F" w14:textId="2EB3BE62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Ateliér DV, s.r.o.</w:t>
      </w:r>
    </w:p>
    <w:p w14:paraId="0D518C04" w14:textId="43313B63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Hornopotočná 20, 917 00 Trnava</w:t>
      </w:r>
    </w:p>
    <w:p w14:paraId="0C753F1C" w14:textId="52C02DDD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Tel.: 0905/662650</w:t>
      </w:r>
    </w:p>
    <w:p w14:paraId="0902DDDB" w14:textId="31AC5C84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E – mail:  atelierdv@atelierdv.sk</w:t>
      </w:r>
    </w:p>
    <w:p w14:paraId="4E05D560" w14:textId="3C65F6A4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www.atelierdv.sk</w:t>
      </w:r>
    </w:p>
    <w:p w14:paraId="22CEDF82" w14:textId="77777777" w:rsidR="002525ED" w:rsidRPr="00C63002" w:rsidRDefault="002525ED" w:rsidP="00E008C9">
      <w:pPr>
        <w:adjustRightInd w:val="0"/>
        <w:jc w:val="center"/>
        <w:rPr>
          <w:b/>
          <w:bCs/>
          <w:color w:val="000000" w:themeColor="text1"/>
        </w:rPr>
      </w:pPr>
    </w:p>
    <w:p w14:paraId="7E2B8039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7E243546" w14:textId="57EFFF66" w:rsidR="002525ED" w:rsidRPr="00C63002" w:rsidRDefault="00214956" w:rsidP="00E008C9">
      <w:pPr>
        <w:adjustRightInd w:val="0"/>
        <w:ind w:left="284" w:hanging="284"/>
        <w:jc w:val="center"/>
        <w:rPr>
          <w:b/>
          <w:color w:val="000000" w:themeColor="text1"/>
        </w:rPr>
      </w:pPr>
      <w:r w:rsidRPr="00C63002">
        <w:rPr>
          <w:b/>
          <w:color w:val="000000" w:themeColor="text1"/>
        </w:rPr>
        <w:t>Investor</w:t>
      </w:r>
      <w:r w:rsidR="002525ED" w:rsidRPr="00C63002">
        <w:rPr>
          <w:b/>
          <w:color w:val="000000" w:themeColor="text1"/>
        </w:rPr>
        <w:t>:</w:t>
      </w:r>
    </w:p>
    <w:p w14:paraId="6FDE59F3" w14:textId="77777777" w:rsidR="002525ED" w:rsidRPr="00C63002" w:rsidRDefault="002525ED" w:rsidP="00E008C9">
      <w:pPr>
        <w:adjustRightInd w:val="0"/>
        <w:ind w:left="284" w:hanging="284"/>
        <w:jc w:val="center"/>
        <w:rPr>
          <w:b/>
          <w:color w:val="000000" w:themeColor="text1"/>
        </w:rPr>
      </w:pPr>
    </w:p>
    <w:p w14:paraId="761DA1B1" w14:textId="77777777" w:rsidR="00214956" w:rsidRPr="00C63002" w:rsidRDefault="00214956" w:rsidP="00E008C9">
      <w:pPr>
        <w:jc w:val="center"/>
        <w:rPr>
          <w:color w:val="000000" w:themeColor="text1"/>
        </w:rPr>
      </w:pPr>
      <w:r w:rsidRPr="00C63002">
        <w:rPr>
          <w:color w:val="000000" w:themeColor="text1"/>
        </w:rPr>
        <w:t>Mesto Trnava</w:t>
      </w:r>
    </w:p>
    <w:p w14:paraId="69D0E8D4" w14:textId="77777777" w:rsidR="00214956" w:rsidRPr="00C63002" w:rsidRDefault="00214956" w:rsidP="00E008C9">
      <w:pPr>
        <w:jc w:val="center"/>
        <w:rPr>
          <w:color w:val="000000" w:themeColor="text1"/>
        </w:rPr>
      </w:pPr>
      <w:r w:rsidRPr="00C63002">
        <w:rPr>
          <w:color w:val="000000" w:themeColor="text1"/>
        </w:rPr>
        <w:t>Hlavná č. 1</w:t>
      </w:r>
    </w:p>
    <w:p w14:paraId="0E80EBA7" w14:textId="77777777" w:rsidR="00214956" w:rsidRPr="00C63002" w:rsidRDefault="00214956" w:rsidP="00E008C9">
      <w:pPr>
        <w:jc w:val="center"/>
        <w:rPr>
          <w:color w:val="000000" w:themeColor="text1"/>
        </w:rPr>
      </w:pPr>
      <w:r w:rsidRPr="00C63002">
        <w:rPr>
          <w:color w:val="000000" w:themeColor="text1"/>
        </w:rPr>
        <w:t>917 71 Trnava</w:t>
      </w:r>
    </w:p>
    <w:p w14:paraId="65E2FDA5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5029955B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1BC0EA97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7561493A" w14:textId="77777777" w:rsidR="002525ED" w:rsidRPr="00C63002" w:rsidRDefault="002525ED" w:rsidP="00E008C9">
      <w:pPr>
        <w:adjustRightInd w:val="0"/>
        <w:jc w:val="center"/>
        <w:rPr>
          <w:b/>
          <w:bCs/>
          <w:color w:val="000000" w:themeColor="text1"/>
        </w:rPr>
      </w:pPr>
    </w:p>
    <w:p w14:paraId="67459EAC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74E5099E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11AEEA23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7E58FE61" w14:textId="7978F6D3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 xml:space="preserve">PROJEKT PRE </w:t>
      </w:r>
      <w:r w:rsidR="00214956" w:rsidRPr="00C63002">
        <w:rPr>
          <w:bCs/>
          <w:color w:val="000000" w:themeColor="text1"/>
        </w:rPr>
        <w:t>REALIZÁCIU STAVBY</w:t>
      </w:r>
    </w:p>
    <w:p w14:paraId="3723BBE3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70EBB5A0" w14:textId="77777777" w:rsidR="00F73E1F" w:rsidRPr="00C63002" w:rsidRDefault="00F73E1F" w:rsidP="00E008C9">
      <w:pPr>
        <w:adjustRightInd w:val="0"/>
        <w:jc w:val="center"/>
        <w:rPr>
          <w:color w:val="000000" w:themeColor="text1"/>
        </w:rPr>
      </w:pPr>
      <w:r w:rsidRPr="00C63002">
        <w:rPr>
          <w:color w:val="000000" w:themeColor="text1"/>
        </w:rPr>
        <w:t>____________________________________________________________________________________</w:t>
      </w:r>
    </w:p>
    <w:p w14:paraId="1DA3A3E1" w14:textId="77777777" w:rsidR="00F73E1F" w:rsidRPr="00C63002" w:rsidRDefault="00F73E1F" w:rsidP="00E008C9">
      <w:pPr>
        <w:adjustRightInd w:val="0"/>
        <w:jc w:val="center"/>
        <w:rPr>
          <w:b/>
          <w:color w:val="000000" w:themeColor="text1"/>
        </w:rPr>
      </w:pPr>
    </w:p>
    <w:p w14:paraId="2B25C261" w14:textId="7FB4668D" w:rsidR="00D02502" w:rsidRPr="00C63002" w:rsidRDefault="00D02502" w:rsidP="00D02502">
      <w:pPr>
        <w:adjustRightInd w:val="0"/>
        <w:jc w:val="center"/>
        <w:rPr>
          <w:rFonts w:eastAsia="Cambria"/>
          <w:b/>
          <w:bCs/>
          <w:iCs/>
          <w:color w:val="000000" w:themeColor="text1"/>
          <w:lang w:eastAsia="sk-SK"/>
        </w:rPr>
      </w:pPr>
      <w:r w:rsidRPr="00C63002">
        <w:rPr>
          <w:b/>
          <w:bCs/>
          <w:iCs/>
          <w:color w:val="000000" w:themeColor="text1"/>
        </w:rPr>
        <w:t>„</w:t>
      </w:r>
      <w:r w:rsidRPr="00C63002">
        <w:rPr>
          <w:rFonts w:eastAsia="Cambria"/>
          <w:b/>
          <w:bCs/>
          <w:iCs/>
          <w:color w:val="000000" w:themeColor="text1"/>
          <w:lang w:eastAsia="sk-SK"/>
        </w:rPr>
        <w:t xml:space="preserve">Registratúrne stredisko v </w:t>
      </w:r>
      <w:proofErr w:type="spellStart"/>
      <w:r w:rsidRPr="00C63002">
        <w:rPr>
          <w:rFonts w:eastAsia="Cambria"/>
          <w:b/>
          <w:bCs/>
          <w:iCs/>
          <w:color w:val="000000" w:themeColor="text1"/>
          <w:lang w:eastAsia="sk-SK"/>
        </w:rPr>
        <w:t>TTiP</w:t>
      </w:r>
      <w:proofErr w:type="spellEnd"/>
      <w:r w:rsidRPr="00C63002">
        <w:rPr>
          <w:rFonts w:eastAsia="Cambria"/>
          <w:b/>
          <w:bCs/>
          <w:iCs/>
          <w:color w:val="000000" w:themeColor="text1"/>
          <w:lang w:eastAsia="sk-SK"/>
        </w:rPr>
        <w:t xml:space="preserve"> na Priemyselnej ulici,</w:t>
      </w:r>
    </w:p>
    <w:p w14:paraId="629EC33A" w14:textId="77777777" w:rsidR="00D02502" w:rsidRPr="00C63002" w:rsidRDefault="00D02502" w:rsidP="00D02502">
      <w:pPr>
        <w:jc w:val="center"/>
        <w:rPr>
          <w:b/>
          <w:bCs/>
          <w:iCs/>
          <w:color w:val="000000" w:themeColor="text1"/>
        </w:rPr>
      </w:pPr>
      <w:r w:rsidRPr="00C63002">
        <w:rPr>
          <w:rFonts w:eastAsia="Cambria"/>
          <w:b/>
          <w:bCs/>
          <w:iCs/>
          <w:color w:val="000000" w:themeColor="text1"/>
          <w:lang w:eastAsia="sk-SK"/>
        </w:rPr>
        <w:t>stavebné úpravy SO 01 A</w:t>
      </w:r>
      <w:r w:rsidRPr="00C63002">
        <w:rPr>
          <w:b/>
          <w:bCs/>
          <w:iCs/>
          <w:color w:val="000000" w:themeColor="text1"/>
        </w:rPr>
        <w:t>“</w:t>
      </w:r>
    </w:p>
    <w:p w14:paraId="2B794BA1" w14:textId="1D3591C4" w:rsidR="00214956" w:rsidRPr="00C63002" w:rsidRDefault="00214956" w:rsidP="00E008C9">
      <w:pPr>
        <w:jc w:val="center"/>
        <w:rPr>
          <w:b/>
          <w:color w:val="000000" w:themeColor="text1"/>
        </w:rPr>
      </w:pPr>
    </w:p>
    <w:p w14:paraId="1049EDCB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7F34488D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13D05830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  <w:r w:rsidRPr="00C63002">
        <w:rPr>
          <w:b/>
          <w:bCs/>
          <w:color w:val="000000" w:themeColor="text1"/>
        </w:rPr>
        <w:t>Miesto stavby:</w:t>
      </w:r>
    </w:p>
    <w:p w14:paraId="23007DE6" w14:textId="77777777" w:rsidR="00E0302A" w:rsidRPr="00C63002" w:rsidRDefault="00E0302A" w:rsidP="00E008C9">
      <w:pPr>
        <w:adjustRightInd w:val="0"/>
        <w:jc w:val="center"/>
        <w:rPr>
          <w:b/>
          <w:bCs/>
          <w:color w:val="000000" w:themeColor="text1"/>
        </w:rPr>
      </w:pPr>
    </w:p>
    <w:p w14:paraId="3AD3F2CB" w14:textId="16B1F07C" w:rsidR="00F73E1F" w:rsidRPr="00C63002" w:rsidRDefault="00D02502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Priemyselná 5</w:t>
      </w:r>
      <w:r w:rsidR="00214956" w:rsidRPr="00C63002">
        <w:rPr>
          <w:bCs/>
          <w:color w:val="000000" w:themeColor="text1"/>
        </w:rPr>
        <w:t xml:space="preserve">, </w:t>
      </w:r>
      <w:r w:rsidR="00F73E1F" w:rsidRPr="00C63002">
        <w:rPr>
          <w:bCs/>
          <w:color w:val="000000" w:themeColor="text1"/>
        </w:rPr>
        <w:t>kat. územie: Trnava</w:t>
      </w:r>
    </w:p>
    <w:p w14:paraId="48940CCD" w14:textId="45E10A81" w:rsidR="00214956" w:rsidRPr="00C63002" w:rsidRDefault="00214956" w:rsidP="00E008C9">
      <w:pPr>
        <w:jc w:val="center"/>
        <w:rPr>
          <w:color w:val="000000" w:themeColor="text1"/>
        </w:rPr>
      </w:pPr>
      <w:r w:rsidRPr="00C63002">
        <w:rPr>
          <w:color w:val="000000" w:themeColor="text1"/>
        </w:rPr>
        <w:t>pozemky s </w:t>
      </w:r>
      <w:proofErr w:type="spellStart"/>
      <w:r w:rsidRPr="00C63002">
        <w:rPr>
          <w:color w:val="000000" w:themeColor="text1"/>
        </w:rPr>
        <w:t>parc</w:t>
      </w:r>
      <w:proofErr w:type="spellEnd"/>
      <w:r w:rsidRPr="00C63002">
        <w:rPr>
          <w:color w:val="000000" w:themeColor="text1"/>
        </w:rPr>
        <w:t xml:space="preserve">. č.: </w:t>
      </w:r>
      <w:r w:rsidR="00D02502" w:rsidRPr="00C63002">
        <w:rPr>
          <w:iCs/>
          <w:color w:val="000000" w:themeColor="text1"/>
        </w:rPr>
        <w:t>9511/96</w:t>
      </w:r>
      <w:r w:rsidRPr="00C63002">
        <w:rPr>
          <w:color w:val="000000" w:themeColor="text1"/>
        </w:rPr>
        <w:t xml:space="preserve">, </w:t>
      </w:r>
      <w:r w:rsidR="00D02502" w:rsidRPr="00C63002">
        <w:rPr>
          <w:iCs/>
          <w:color w:val="000000" w:themeColor="text1"/>
        </w:rPr>
        <w:t xml:space="preserve">6511/251 </w:t>
      </w:r>
      <w:r w:rsidRPr="00C63002">
        <w:rPr>
          <w:color w:val="000000" w:themeColor="text1"/>
        </w:rPr>
        <w:t xml:space="preserve"> </w:t>
      </w:r>
      <w:proofErr w:type="spellStart"/>
      <w:r w:rsidRPr="00C63002">
        <w:rPr>
          <w:color w:val="000000" w:themeColor="text1"/>
        </w:rPr>
        <w:t>k.u</w:t>
      </w:r>
      <w:proofErr w:type="spellEnd"/>
      <w:r w:rsidRPr="00C63002">
        <w:rPr>
          <w:color w:val="000000" w:themeColor="text1"/>
        </w:rPr>
        <w:t>. Trnava</w:t>
      </w:r>
    </w:p>
    <w:p w14:paraId="1D2C8AAD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50D0D774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</w:p>
    <w:p w14:paraId="64EAAFFA" w14:textId="77777777" w:rsidR="00E0302A" w:rsidRPr="00C63002" w:rsidRDefault="00E0302A" w:rsidP="00E008C9">
      <w:pPr>
        <w:adjustRightInd w:val="0"/>
        <w:jc w:val="center"/>
        <w:rPr>
          <w:b/>
          <w:bCs/>
          <w:color w:val="000000" w:themeColor="text1"/>
        </w:rPr>
      </w:pPr>
    </w:p>
    <w:p w14:paraId="1A6DF858" w14:textId="77777777" w:rsidR="00E0302A" w:rsidRPr="00C63002" w:rsidRDefault="00E0302A" w:rsidP="00E008C9">
      <w:pPr>
        <w:adjustRightInd w:val="0"/>
        <w:jc w:val="center"/>
        <w:rPr>
          <w:b/>
          <w:bCs/>
          <w:color w:val="000000" w:themeColor="text1"/>
        </w:rPr>
      </w:pPr>
    </w:p>
    <w:p w14:paraId="03CE9232" w14:textId="6011B959" w:rsidR="00E0302A" w:rsidRPr="00C63002" w:rsidRDefault="00E0302A" w:rsidP="00E008C9">
      <w:pPr>
        <w:adjustRightInd w:val="0"/>
        <w:jc w:val="center"/>
        <w:rPr>
          <w:b/>
          <w:bCs/>
          <w:color w:val="000000" w:themeColor="text1"/>
        </w:rPr>
      </w:pPr>
      <w:r w:rsidRPr="00C63002">
        <w:rPr>
          <w:b/>
          <w:bCs/>
          <w:color w:val="000000" w:themeColor="text1"/>
        </w:rPr>
        <w:t>Obsah:</w:t>
      </w:r>
    </w:p>
    <w:p w14:paraId="26CB4B3A" w14:textId="77777777" w:rsidR="00E0302A" w:rsidRPr="00C63002" w:rsidRDefault="00E0302A" w:rsidP="00E008C9">
      <w:pPr>
        <w:adjustRightInd w:val="0"/>
        <w:jc w:val="center"/>
        <w:rPr>
          <w:b/>
          <w:bCs/>
          <w:color w:val="000000" w:themeColor="text1"/>
        </w:rPr>
      </w:pPr>
    </w:p>
    <w:p w14:paraId="76E6575A" w14:textId="77777777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  <w:r w:rsidRPr="00C63002">
        <w:rPr>
          <w:bCs/>
          <w:color w:val="000000" w:themeColor="text1"/>
        </w:rPr>
        <w:t>A - Sprievodná správa</w:t>
      </w:r>
    </w:p>
    <w:p w14:paraId="7DB20C35" w14:textId="77777777" w:rsidR="00F73E1F" w:rsidRPr="00C63002" w:rsidRDefault="00F73E1F" w:rsidP="00E008C9">
      <w:pPr>
        <w:adjustRightInd w:val="0"/>
        <w:jc w:val="center"/>
        <w:rPr>
          <w:bCs/>
          <w:color w:val="000000" w:themeColor="text1"/>
        </w:rPr>
      </w:pPr>
    </w:p>
    <w:p w14:paraId="7611BF94" w14:textId="77777777" w:rsidR="002525ED" w:rsidRPr="00C63002" w:rsidRDefault="002525ED" w:rsidP="00E008C9">
      <w:pPr>
        <w:adjustRightInd w:val="0"/>
        <w:jc w:val="center"/>
        <w:rPr>
          <w:bCs/>
          <w:color w:val="000000" w:themeColor="text1"/>
        </w:rPr>
      </w:pPr>
    </w:p>
    <w:p w14:paraId="68E6AF0E" w14:textId="77777777" w:rsidR="002525ED" w:rsidRPr="00C63002" w:rsidRDefault="002525ED" w:rsidP="00E008C9">
      <w:pPr>
        <w:adjustRightInd w:val="0"/>
        <w:jc w:val="center"/>
        <w:rPr>
          <w:bCs/>
          <w:color w:val="000000" w:themeColor="text1"/>
        </w:rPr>
      </w:pPr>
    </w:p>
    <w:p w14:paraId="21EF7519" w14:textId="77777777" w:rsidR="002525ED" w:rsidRPr="00C63002" w:rsidRDefault="002525ED" w:rsidP="00E008C9">
      <w:pPr>
        <w:adjustRightInd w:val="0"/>
        <w:jc w:val="center"/>
        <w:rPr>
          <w:bCs/>
          <w:color w:val="000000" w:themeColor="text1"/>
        </w:rPr>
      </w:pPr>
    </w:p>
    <w:p w14:paraId="7A6BFBF2" w14:textId="77777777" w:rsidR="002525ED" w:rsidRPr="00C63002" w:rsidRDefault="002525ED" w:rsidP="00E008C9">
      <w:pPr>
        <w:adjustRightInd w:val="0"/>
        <w:jc w:val="center"/>
        <w:rPr>
          <w:bCs/>
          <w:color w:val="000000" w:themeColor="text1"/>
        </w:rPr>
      </w:pPr>
    </w:p>
    <w:p w14:paraId="7437D0D2" w14:textId="77777777" w:rsidR="00F73E1F" w:rsidRPr="00C63002" w:rsidRDefault="00F73E1F" w:rsidP="00E008C9">
      <w:pPr>
        <w:adjustRightInd w:val="0"/>
        <w:jc w:val="center"/>
        <w:rPr>
          <w:color w:val="000000" w:themeColor="text1"/>
        </w:rPr>
      </w:pPr>
    </w:p>
    <w:p w14:paraId="07B15A66" w14:textId="77777777" w:rsidR="002525ED" w:rsidRPr="00C63002" w:rsidRDefault="002525ED" w:rsidP="00E008C9">
      <w:pPr>
        <w:adjustRightInd w:val="0"/>
        <w:jc w:val="center"/>
        <w:rPr>
          <w:color w:val="000000" w:themeColor="text1"/>
        </w:rPr>
      </w:pPr>
    </w:p>
    <w:p w14:paraId="74D68BD7" w14:textId="77777777" w:rsidR="002525ED" w:rsidRPr="00C63002" w:rsidRDefault="002525ED" w:rsidP="00E008C9">
      <w:pPr>
        <w:adjustRightInd w:val="0"/>
        <w:jc w:val="center"/>
        <w:rPr>
          <w:color w:val="000000" w:themeColor="text1"/>
        </w:rPr>
      </w:pPr>
    </w:p>
    <w:p w14:paraId="65BFBC8D" w14:textId="77777777" w:rsidR="002525ED" w:rsidRPr="00C63002" w:rsidRDefault="002525ED" w:rsidP="00E008C9">
      <w:pPr>
        <w:adjustRightInd w:val="0"/>
        <w:jc w:val="center"/>
        <w:rPr>
          <w:color w:val="000000" w:themeColor="text1"/>
        </w:rPr>
      </w:pPr>
    </w:p>
    <w:p w14:paraId="1C52FD41" w14:textId="77777777" w:rsidR="00F73E1F" w:rsidRPr="00C63002" w:rsidRDefault="00F73E1F" w:rsidP="00E008C9">
      <w:pPr>
        <w:adjustRightInd w:val="0"/>
        <w:jc w:val="center"/>
        <w:rPr>
          <w:b/>
          <w:bCs/>
          <w:color w:val="000000" w:themeColor="text1"/>
        </w:rPr>
      </w:pPr>
      <w:r w:rsidRPr="00C63002">
        <w:rPr>
          <w:b/>
          <w:bCs/>
          <w:color w:val="000000" w:themeColor="text1"/>
        </w:rPr>
        <w:t>AUTORI PROJEKTU:</w:t>
      </w:r>
    </w:p>
    <w:p w14:paraId="36CA6EEC" w14:textId="77777777" w:rsidR="00F73E1F" w:rsidRPr="00C63002" w:rsidRDefault="00F73E1F" w:rsidP="00E008C9">
      <w:pPr>
        <w:adjustRightInd w:val="0"/>
        <w:jc w:val="center"/>
        <w:rPr>
          <w:color w:val="000000" w:themeColor="text1"/>
        </w:rPr>
      </w:pPr>
      <w:r w:rsidRPr="00C63002">
        <w:rPr>
          <w:color w:val="000000" w:themeColor="text1"/>
        </w:rPr>
        <w:t>Ing. arch. Pavel Ďurko - autorizovaný architekt</w:t>
      </w:r>
    </w:p>
    <w:p w14:paraId="0F0E1214" w14:textId="77777777" w:rsidR="00F73E1F" w:rsidRPr="00C63002" w:rsidRDefault="00F73E1F" w:rsidP="00E008C9">
      <w:pPr>
        <w:adjustRightInd w:val="0"/>
        <w:jc w:val="center"/>
        <w:rPr>
          <w:color w:val="000000" w:themeColor="text1"/>
        </w:rPr>
      </w:pPr>
      <w:r w:rsidRPr="00C63002">
        <w:rPr>
          <w:color w:val="000000" w:themeColor="text1"/>
        </w:rPr>
        <w:t xml:space="preserve">Ing. arch. </w:t>
      </w:r>
      <w:proofErr w:type="spellStart"/>
      <w:r w:rsidRPr="00C63002">
        <w:rPr>
          <w:color w:val="000000" w:themeColor="text1"/>
        </w:rPr>
        <w:t>Luboš</w:t>
      </w:r>
      <w:proofErr w:type="spellEnd"/>
      <w:r w:rsidRPr="00C63002">
        <w:rPr>
          <w:color w:val="000000" w:themeColor="text1"/>
        </w:rPr>
        <w:t xml:space="preserve"> Vagala - autorizovaný architekt</w:t>
      </w:r>
    </w:p>
    <w:p w14:paraId="54AAEA53" w14:textId="39E5A11E" w:rsidR="002525ED" w:rsidRPr="00C63002" w:rsidRDefault="00F73E1F" w:rsidP="00E008C9">
      <w:pPr>
        <w:adjustRightInd w:val="0"/>
        <w:jc w:val="center"/>
        <w:rPr>
          <w:color w:val="000000" w:themeColor="text1"/>
        </w:rPr>
      </w:pPr>
      <w:r w:rsidRPr="00C63002">
        <w:rPr>
          <w:color w:val="000000" w:themeColor="text1"/>
        </w:rPr>
        <w:t>Ing. Jozef Ďurko - autorizovaný stavebný inžinier</w:t>
      </w:r>
    </w:p>
    <w:p w14:paraId="3BEC5F53" w14:textId="77777777" w:rsidR="002525ED" w:rsidRPr="00C63002" w:rsidRDefault="002525ED" w:rsidP="00E008C9">
      <w:pPr>
        <w:adjustRightInd w:val="0"/>
        <w:jc w:val="center"/>
        <w:rPr>
          <w:color w:val="000000" w:themeColor="text1"/>
        </w:rPr>
      </w:pPr>
    </w:p>
    <w:p w14:paraId="6288E849" w14:textId="77777777" w:rsidR="00F73E1F" w:rsidRPr="00C63002" w:rsidRDefault="00F73E1F" w:rsidP="00E008C9">
      <w:pPr>
        <w:adjustRightInd w:val="0"/>
        <w:jc w:val="both"/>
        <w:rPr>
          <w:color w:val="000000" w:themeColor="text1"/>
        </w:rPr>
      </w:pPr>
    </w:p>
    <w:p w14:paraId="7A5CA154" w14:textId="77777777" w:rsidR="00D02502" w:rsidRPr="00C63002" w:rsidRDefault="00D02502" w:rsidP="00D02502">
      <w:pPr>
        <w:outlineLvl w:val="0"/>
        <w:rPr>
          <w:iCs/>
          <w:color w:val="000000" w:themeColor="text1"/>
        </w:rPr>
      </w:pPr>
    </w:p>
    <w:p w14:paraId="4EA617C3" w14:textId="00BFC224" w:rsidR="00D02502" w:rsidRPr="00C63002" w:rsidRDefault="00D02502" w:rsidP="00D02502">
      <w:pPr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Druh projektu: </w:t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  <w:t>Architektonicko-stavebná časť</w:t>
      </w:r>
    </w:p>
    <w:p w14:paraId="2F896DAD" w14:textId="77777777" w:rsidR="00D02502" w:rsidRPr="00C63002" w:rsidRDefault="00D02502" w:rsidP="00D02502">
      <w:pPr>
        <w:adjustRightInd w:val="0"/>
        <w:rPr>
          <w:iCs/>
          <w:color w:val="000000" w:themeColor="text1"/>
        </w:rPr>
      </w:pPr>
    </w:p>
    <w:p w14:paraId="54EA849B" w14:textId="1AEA74A4" w:rsidR="00D02502" w:rsidRPr="00C63002" w:rsidRDefault="00D02502" w:rsidP="00D02502">
      <w:pPr>
        <w:adjustRightInd w:val="0"/>
        <w:rPr>
          <w:rFonts w:eastAsia="Cambria"/>
          <w:iCs/>
          <w:color w:val="000000" w:themeColor="text1"/>
          <w:lang w:eastAsia="sk-SK"/>
        </w:rPr>
      </w:pPr>
      <w:r w:rsidRPr="00C63002">
        <w:rPr>
          <w:iCs/>
          <w:color w:val="000000" w:themeColor="text1"/>
        </w:rPr>
        <w:t xml:space="preserve">Názov stavby: </w:t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  <w:t>„</w:t>
      </w:r>
      <w:r w:rsidRPr="00C63002">
        <w:rPr>
          <w:rFonts w:eastAsia="Cambria"/>
          <w:iCs/>
          <w:color w:val="000000" w:themeColor="text1"/>
          <w:lang w:eastAsia="sk-SK"/>
        </w:rPr>
        <w:t xml:space="preserve">Registratúrne stredisko v </w:t>
      </w:r>
      <w:proofErr w:type="spellStart"/>
      <w:r w:rsidRPr="00C63002">
        <w:rPr>
          <w:rFonts w:eastAsia="Cambria"/>
          <w:iCs/>
          <w:color w:val="000000" w:themeColor="text1"/>
          <w:lang w:eastAsia="sk-SK"/>
        </w:rPr>
        <w:t>TTiP</w:t>
      </w:r>
      <w:proofErr w:type="spellEnd"/>
      <w:r w:rsidRPr="00C63002">
        <w:rPr>
          <w:rFonts w:eastAsia="Cambria"/>
          <w:iCs/>
          <w:color w:val="000000" w:themeColor="text1"/>
          <w:lang w:eastAsia="sk-SK"/>
        </w:rPr>
        <w:t xml:space="preserve"> na Priemyselnej ulici, </w:t>
      </w:r>
    </w:p>
    <w:p w14:paraId="43EE164F" w14:textId="77777777" w:rsidR="00D02502" w:rsidRPr="00C63002" w:rsidRDefault="00D02502" w:rsidP="00D02502">
      <w:pPr>
        <w:ind w:left="3600" w:firstLine="720"/>
        <w:rPr>
          <w:iCs/>
          <w:color w:val="000000" w:themeColor="text1"/>
        </w:rPr>
      </w:pPr>
      <w:r w:rsidRPr="00C63002">
        <w:rPr>
          <w:rFonts w:eastAsia="Cambria"/>
          <w:iCs/>
          <w:color w:val="000000" w:themeColor="text1"/>
          <w:lang w:eastAsia="sk-SK"/>
        </w:rPr>
        <w:t>stavebné úpravy SO 01 A</w:t>
      </w:r>
      <w:r w:rsidRPr="00C63002">
        <w:rPr>
          <w:iCs/>
          <w:color w:val="000000" w:themeColor="text1"/>
        </w:rPr>
        <w:t>“</w:t>
      </w:r>
    </w:p>
    <w:p w14:paraId="269AC7A9" w14:textId="77777777" w:rsidR="00D02502" w:rsidRPr="00C63002" w:rsidRDefault="00D02502" w:rsidP="00D02502">
      <w:pPr>
        <w:rPr>
          <w:iCs/>
          <w:color w:val="000000" w:themeColor="text1"/>
        </w:rPr>
      </w:pPr>
    </w:p>
    <w:p w14:paraId="1FDAB309" w14:textId="75A3062F" w:rsidR="00D02502" w:rsidRPr="00C63002" w:rsidRDefault="00D02502" w:rsidP="00D02502">
      <w:pPr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Objekt: </w:t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  <w:t>SO 01A</w:t>
      </w:r>
    </w:p>
    <w:p w14:paraId="1B4D031D" w14:textId="77777777" w:rsidR="00D02502" w:rsidRPr="00C63002" w:rsidRDefault="00D02502" w:rsidP="00D02502">
      <w:pPr>
        <w:rPr>
          <w:iCs/>
          <w:color w:val="000000" w:themeColor="text1"/>
        </w:rPr>
      </w:pPr>
    </w:p>
    <w:p w14:paraId="24132E0C" w14:textId="2F57FA7F" w:rsidR="00D02502" w:rsidRPr="00C63002" w:rsidRDefault="00D02502" w:rsidP="00D02502">
      <w:pPr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Miesto stavby: </w:t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ab/>
        <w:t>Priemyselná 5, Trnava</w:t>
      </w:r>
    </w:p>
    <w:p w14:paraId="2A5B8507" w14:textId="77777777" w:rsidR="002C14A2" w:rsidRPr="00C63002" w:rsidRDefault="002C14A2" w:rsidP="00D02502">
      <w:pPr>
        <w:rPr>
          <w:iCs/>
          <w:color w:val="000000" w:themeColor="text1"/>
        </w:rPr>
      </w:pPr>
    </w:p>
    <w:p w14:paraId="0EDA4AAB" w14:textId="67F390C2" w:rsidR="00D02502" w:rsidRPr="00C63002" w:rsidRDefault="00D02502" w:rsidP="00D02502">
      <w:pPr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Investor: </w:t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>Mesto Trnava, Hlavná 1, 91701 Trnava</w:t>
      </w:r>
    </w:p>
    <w:p w14:paraId="66B6EC58" w14:textId="77777777" w:rsidR="002C14A2" w:rsidRPr="00C63002" w:rsidRDefault="002C14A2" w:rsidP="00D02502">
      <w:pPr>
        <w:rPr>
          <w:iCs/>
          <w:color w:val="000000" w:themeColor="text1"/>
        </w:rPr>
      </w:pPr>
    </w:p>
    <w:p w14:paraId="676F4076" w14:textId="152FD2CE" w:rsidR="00D02502" w:rsidRPr="00C63002" w:rsidRDefault="00D02502" w:rsidP="00D02502">
      <w:pPr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Projektant: </w:t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>Ateliér DV, Hornopotočná 20, Trnava</w:t>
      </w:r>
    </w:p>
    <w:p w14:paraId="1A9B1C4A" w14:textId="77777777" w:rsidR="002C14A2" w:rsidRPr="00C63002" w:rsidRDefault="002C14A2" w:rsidP="00D02502">
      <w:pPr>
        <w:jc w:val="both"/>
        <w:rPr>
          <w:iCs/>
          <w:color w:val="000000" w:themeColor="text1"/>
        </w:rPr>
      </w:pPr>
    </w:p>
    <w:p w14:paraId="3208CD81" w14:textId="5F982D1C" w:rsidR="00D02502" w:rsidRPr="00C63002" w:rsidRDefault="00D02502" w:rsidP="00D02502">
      <w:pPr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>Pozemok s </w:t>
      </w:r>
      <w:proofErr w:type="spellStart"/>
      <w:r w:rsidRPr="00C63002">
        <w:rPr>
          <w:iCs/>
          <w:color w:val="000000" w:themeColor="text1"/>
        </w:rPr>
        <w:t>parc</w:t>
      </w:r>
      <w:proofErr w:type="spellEnd"/>
      <w:r w:rsidRPr="00C63002">
        <w:rPr>
          <w:iCs/>
          <w:color w:val="000000" w:themeColor="text1"/>
        </w:rPr>
        <w:t xml:space="preserve">. č.: </w:t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="002C14A2" w:rsidRPr="00C63002">
        <w:rPr>
          <w:iCs/>
          <w:color w:val="000000" w:themeColor="text1"/>
        </w:rPr>
        <w:tab/>
      </w:r>
      <w:r w:rsidRPr="00C63002">
        <w:rPr>
          <w:iCs/>
          <w:color w:val="000000" w:themeColor="text1"/>
        </w:rPr>
        <w:t>9511/96 objekt SO 01 A</w:t>
      </w:r>
    </w:p>
    <w:p w14:paraId="259EDD49" w14:textId="77777777" w:rsidR="002C14A2" w:rsidRPr="00C63002" w:rsidRDefault="002C14A2" w:rsidP="00D02502">
      <w:pPr>
        <w:jc w:val="both"/>
        <w:rPr>
          <w:iCs/>
          <w:color w:val="000000" w:themeColor="text1"/>
        </w:rPr>
      </w:pPr>
    </w:p>
    <w:p w14:paraId="2B445FC9" w14:textId="77777777" w:rsidR="002C14A2" w:rsidRPr="00C63002" w:rsidRDefault="002C14A2" w:rsidP="00D02502">
      <w:pPr>
        <w:jc w:val="both"/>
        <w:rPr>
          <w:iCs/>
          <w:color w:val="000000" w:themeColor="text1"/>
        </w:rPr>
      </w:pPr>
    </w:p>
    <w:p w14:paraId="748D3CFD" w14:textId="5A9BEF9E" w:rsidR="00D02502" w:rsidRPr="00C63002" w:rsidRDefault="00D02502" w:rsidP="00D02502">
      <w:pPr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>K. Ú. Trnava</w:t>
      </w:r>
    </w:p>
    <w:p w14:paraId="69699C1C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</w:p>
    <w:p w14:paraId="4558D5DF" w14:textId="77777777" w:rsidR="002C14A2" w:rsidRPr="00C63002" w:rsidRDefault="002C14A2" w:rsidP="00D02502">
      <w:pPr>
        <w:pStyle w:val="Pta"/>
        <w:outlineLvl w:val="0"/>
        <w:rPr>
          <w:b/>
          <w:bCs/>
          <w:iCs/>
          <w:color w:val="000000" w:themeColor="text1"/>
          <w:u w:val="single"/>
        </w:rPr>
      </w:pPr>
    </w:p>
    <w:p w14:paraId="1396D516" w14:textId="29FC0BAE" w:rsidR="00D02502" w:rsidRPr="00C63002" w:rsidRDefault="00D02502" w:rsidP="00D02502">
      <w:pPr>
        <w:pStyle w:val="Pta"/>
        <w:outlineLvl w:val="0"/>
        <w:rPr>
          <w:b/>
          <w:bCs/>
          <w:iCs/>
          <w:color w:val="000000" w:themeColor="text1"/>
          <w:u w:val="single"/>
        </w:rPr>
      </w:pPr>
      <w:r w:rsidRPr="00C63002">
        <w:rPr>
          <w:b/>
          <w:bCs/>
          <w:iCs/>
          <w:color w:val="000000" w:themeColor="text1"/>
          <w:u w:val="single"/>
        </w:rPr>
        <w:t xml:space="preserve">Celkové funkčné riešenie </w:t>
      </w:r>
    </w:p>
    <w:p w14:paraId="4C340C72" w14:textId="77777777" w:rsidR="002C14A2" w:rsidRPr="00C63002" w:rsidRDefault="002C14A2" w:rsidP="00D02502">
      <w:pPr>
        <w:jc w:val="both"/>
        <w:rPr>
          <w:iCs/>
          <w:color w:val="000000" w:themeColor="text1"/>
        </w:rPr>
      </w:pPr>
    </w:p>
    <w:p w14:paraId="1C796A96" w14:textId="7B0935FE" w:rsidR="00D02502" w:rsidRPr="00C63002" w:rsidRDefault="00D02502" w:rsidP="002C14A2">
      <w:pPr>
        <w:ind w:firstLine="720"/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>V jestvujúcom areáli je navrhovaná adaptácia jestvujúceho objektu SO 01 A na vytvorenie mestského archívu. Na tento účel bude adaptovaný priestor na prízemí objektu SO 01 A. Základné dispozičné riešenie zostane zachované bude vy</w:t>
      </w:r>
      <w:r w:rsidR="00C8125A" w:rsidRPr="00C63002">
        <w:rPr>
          <w:iCs/>
          <w:color w:val="000000" w:themeColor="text1"/>
        </w:rPr>
        <w:t>menený</w:t>
      </w:r>
      <w:r w:rsidRPr="00C63002">
        <w:rPr>
          <w:iCs/>
          <w:color w:val="000000" w:themeColor="text1"/>
        </w:rPr>
        <w:t xml:space="preserve">  dverný otvor v západnej časti objektu. </w:t>
      </w:r>
    </w:p>
    <w:p w14:paraId="78FABBCE" w14:textId="2B693C46" w:rsidR="00D02502" w:rsidRPr="00C63002" w:rsidRDefault="00D02502" w:rsidP="00D02502">
      <w:pPr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Archív bude obsahovať hlavnú archívnu miestnosť dve kancelárie a hygienické zázemie. </w:t>
      </w:r>
    </w:p>
    <w:p w14:paraId="4603BA55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</w:p>
    <w:p w14:paraId="18102952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</w:p>
    <w:p w14:paraId="3F0DEB7B" w14:textId="77777777" w:rsidR="00D02502" w:rsidRPr="00C63002" w:rsidRDefault="00D02502" w:rsidP="00D02502">
      <w:pPr>
        <w:pStyle w:val="Heading2PodkapitolaNzovpodkapitoly"/>
        <w:spacing w:before="0" w:after="0" w:line="240" w:lineRule="auto"/>
        <w:outlineLvl w:val="0"/>
        <w:rPr>
          <w:rFonts w:cs="Arial"/>
          <w:bCs/>
          <w:iCs/>
          <w:color w:val="000000" w:themeColor="text1"/>
          <w:sz w:val="20"/>
          <w:szCs w:val="20"/>
          <w:u w:val="single"/>
        </w:rPr>
      </w:pPr>
      <w:r w:rsidRPr="00C63002">
        <w:rPr>
          <w:rFonts w:cs="Arial"/>
          <w:bCs/>
          <w:iCs/>
          <w:color w:val="000000" w:themeColor="text1"/>
          <w:sz w:val="20"/>
          <w:szCs w:val="20"/>
          <w:u w:val="single"/>
        </w:rPr>
        <w:t xml:space="preserve">Technické riešenie objektu SO 1 – A </w:t>
      </w:r>
    </w:p>
    <w:p w14:paraId="140FAC79" w14:textId="77777777" w:rsidR="00D02502" w:rsidRPr="00C63002" w:rsidRDefault="00D02502" w:rsidP="00D02502">
      <w:pPr>
        <w:ind w:right="-7"/>
        <w:jc w:val="both"/>
        <w:rPr>
          <w:iCs/>
          <w:color w:val="000000" w:themeColor="text1"/>
        </w:rPr>
      </w:pPr>
    </w:p>
    <w:p w14:paraId="7C51B3E2" w14:textId="77777777" w:rsidR="00D02502" w:rsidRPr="00C63002" w:rsidRDefault="00D02502" w:rsidP="00D02502">
      <w:pPr>
        <w:ind w:right="-7"/>
        <w:jc w:val="both"/>
        <w:rPr>
          <w:iCs/>
          <w:color w:val="000000" w:themeColor="text1"/>
        </w:rPr>
      </w:pPr>
    </w:p>
    <w:p w14:paraId="656ECE86" w14:textId="77777777" w:rsidR="00D02502" w:rsidRPr="00C63002" w:rsidRDefault="00D02502" w:rsidP="00D02502">
      <w:pPr>
        <w:pStyle w:val="BodyTextZkladntextodstavca2"/>
        <w:widowControl w:val="0"/>
        <w:spacing w:before="0" w:line="240" w:lineRule="auto"/>
        <w:rPr>
          <w:rFonts w:ascii="Arial" w:hAnsi="Arial" w:cs="Arial"/>
          <w:iCs/>
          <w:color w:val="000000" w:themeColor="text1"/>
          <w:sz w:val="20"/>
          <w:szCs w:val="20"/>
          <w:lang w:val="sk-SK"/>
        </w:rPr>
      </w:pPr>
    </w:p>
    <w:p w14:paraId="66F5DA65" w14:textId="6ADCB679" w:rsidR="00D02502" w:rsidRPr="00C63002" w:rsidRDefault="00D02502" w:rsidP="00D02502">
      <w:pPr>
        <w:jc w:val="both"/>
        <w:rPr>
          <w:b/>
          <w:bCs/>
          <w:iCs/>
          <w:color w:val="000000" w:themeColor="text1"/>
          <w:u w:val="single"/>
        </w:rPr>
      </w:pPr>
      <w:r w:rsidRPr="00C63002">
        <w:rPr>
          <w:b/>
          <w:bCs/>
          <w:iCs/>
          <w:color w:val="000000" w:themeColor="text1"/>
          <w:u w:val="single"/>
        </w:rPr>
        <w:t xml:space="preserve">Deliace priečky </w:t>
      </w:r>
    </w:p>
    <w:p w14:paraId="1B101AF6" w14:textId="77777777" w:rsidR="002C14A2" w:rsidRPr="00C63002" w:rsidRDefault="002C14A2" w:rsidP="00D02502">
      <w:pPr>
        <w:jc w:val="both"/>
        <w:rPr>
          <w:iCs/>
          <w:color w:val="000000" w:themeColor="text1"/>
        </w:rPr>
      </w:pPr>
    </w:p>
    <w:p w14:paraId="00C84E3B" w14:textId="36B81A7B" w:rsidR="00D02502" w:rsidRPr="00C63002" w:rsidRDefault="00D02502" w:rsidP="002C14A2">
      <w:pPr>
        <w:ind w:firstLine="720"/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Pôvodné priečky sú montované mobilné napr. systém pravdepodobne </w:t>
      </w:r>
      <w:proofErr w:type="spellStart"/>
      <w:r w:rsidR="00C8125A" w:rsidRPr="00C63002">
        <w:rPr>
          <w:iCs/>
          <w:color w:val="000000" w:themeColor="text1"/>
        </w:rPr>
        <w:t>Likos</w:t>
      </w:r>
      <w:proofErr w:type="spellEnd"/>
      <w:r w:rsidRPr="00C63002">
        <w:rPr>
          <w:iCs/>
          <w:color w:val="000000" w:themeColor="text1"/>
        </w:rPr>
        <w:t>. Do steny ST 1 budú osadené dvere v zmysle popisu vo výkresovej časti PD.</w:t>
      </w:r>
    </w:p>
    <w:p w14:paraId="1F6DD260" w14:textId="77777777" w:rsidR="00D02502" w:rsidRPr="00C63002" w:rsidRDefault="00D02502" w:rsidP="00D02502">
      <w:pPr>
        <w:pStyle w:val="Zarkazkladnhotextu3"/>
        <w:ind w:firstLine="0"/>
        <w:rPr>
          <w:iCs/>
          <w:color w:val="000000" w:themeColor="text1"/>
          <w:sz w:val="20"/>
          <w:szCs w:val="20"/>
        </w:rPr>
      </w:pPr>
    </w:p>
    <w:p w14:paraId="5B42D00F" w14:textId="77777777" w:rsidR="00D02502" w:rsidRPr="00C63002" w:rsidRDefault="00D02502" w:rsidP="00D02502">
      <w:pPr>
        <w:pStyle w:val="Zarkazkladnhotextu3"/>
        <w:ind w:firstLine="0"/>
        <w:rPr>
          <w:iCs/>
          <w:color w:val="000000" w:themeColor="text1"/>
          <w:sz w:val="20"/>
          <w:szCs w:val="20"/>
        </w:rPr>
      </w:pPr>
    </w:p>
    <w:p w14:paraId="2D34B222" w14:textId="77777777" w:rsidR="00D02502" w:rsidRPr="00C63002" w:rsidRDefault="00D02502" w:rsidP="00D02502">
      <w:pPr>
        <w:pStyle w:val="Zarkazkladnhotextu3"/>
        <w:ind w:firstLine="0"/>
        <w:rPr>
          <w:iCs/>
          <w:color w:val="000000" w:themeColor="text1"/>
          <w:sz w:val="20"/>
          <w:szCs w:val="20"/>
        </w:rPr>
      </w:pPr>
    </w:p>
    <w:p w14:paraId="59A27E4B" w14:textId="44EBCD36" w:rsidR="00D02502" w:rsidRPr="00C63002" w:rsidRDefault="00D02502" w:rsidP="00D02502">
      <w:pPr>
        <w:jc w:val="both"/>
        <w:outlineLvl w:val="0"/>
        <w:rPr>
          <w:b/>
          <w:bCs/>
          <w:iCs/>
          <w:color w:val="000000" w:themeColor="text1"/>
          <w:u w:val="single"/>
        </w:rPr>
      </w:pPr>
      <w:r w:rsidRPr="00C63002">
        <w:rPr>
          <w:b/>
          <w:bCs/>
          <w:iCs/>
          <w:color w:val="000000" w:themeColor="text1"/>
          <w:u w:val="single"/>
        </w:rPr>
        <w:t>Výplne otvorov exteriér</w:t>
      </w:r>
    </w:p>
    <w:p w14:paraId="52A3BF59" w14:textId="77777777" w:rsidR="002C14A2" w:rsidRPr="00C63002" w:rsidRDefault="002C14A2" w:rsidP="00D02502">
      <w:pPr>
        <w:jc w:val="both"/>
        <w:rPr>
          <w:iCs/>
          <w:color w:val="000000" w:themeColor="text1"/>
        </w:rPr>
      </w:pPr>
    </w:p>
    <w:p w14:paraId="49D3E913" w14:textId="2EBB01EF" w:rsidR="00D02502" w:rsidRPr="00C63002" w:rsidRDefault="00D02502" w:rsidP="002C14A2">
      <w:pPr>
        <w:ind w:firstLine="720"/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Navrhované dvere na západnej fasáde v styku s exteriérom sú navrhované z plastových profilov, odtieň RAL 7035 z exteriéru, dvere s napojením na slaboprúd.   V dverách bude osadené podávacie okienko v zmysle PD. </w:t>
      </w:r>
    </w:p>
    <w:p w14:paraId="61A151F8" w14:textId="4FDCA611" w:rsidR="00D02502" w:rsidRPr="00C63002" w:rsidRDefault="00D02502" w:rsidP="00D02502">
      <w:pPr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>Na všetky výrobky je nutné spracovať výrobnú dokumentáciu odsúhlasenú architektom.</w:t>
      </w:r>
    </w:p>
    <w:p w14:paraId="04D28FA8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</w:p>
    <w:p w14:paraId="1CDDDD7A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</w:p>
    <w:p w14:paraId="068642B4" w14:textId="0BDDA876" w:rsidR="00D02502" w:rsidRPr="00C63002" w:rsidRDefault="00D02502" w:rsidP="00D02502">
      <w:pPr>
        <w:jc w:val="both"/>
        <w:outlineLvl w:val="0"/>
        <w:rPr>
          <w:b/>
          <w:bCs/>
          <w:iCs/>
          <w:color w:val="000000" w:themeColor="text1"/>
          <w:u w:val="single"/>
        </w:rPr>
      </w:pPr>
      <w:r w:rsidRPr="00C63002">
        <w:rPr>
          <w:b/>
          <w:bCs/>
          <w:iCs/>
          <w:color w:val="000000" w:themeColor="text1"/>
          <w:u w:val="single"/>
        </w:rPr>
        <w:t>Výplne otvorov interiér</w:t>
      </w:r>
    </w:p>
    <w:p w14:paraId="20953647" w14:textId="77777777" w:rsidR="002C14A2" w:rsidRPr="00C63002" w:rsidRDefault="002C14A2" w:rsidP="00D02502">
      <w:pPr>
        <w:pStyle w:val="Heading2PodkapitolaNzovpodkapitoly"/>
        <w:spacing w:before="0" w:after="0" w:line="240" w:lineRule="auto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</w:p>
    <w:p w14:paraId="67B99B66" w14:textId="6EF0A274" w:rsidR="00D02502" w:rsidRPr="00C63002" w:rsidRDefault="00D02502" w:rsidP="002C14A2">
      <w:pPr>
        <w:pStyle w:val="Heading2PodkapitolaNzovpodkapitoly"/>
        <w:spacing w:before="0" w:after="0" w:line="240" w:lineRule="auto"/>
        <w:ind w:firstLine="720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  <w:r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Nakoľko predmetná zmena na archív zvyšuje požiadavky na požiarnu odolnosť dverí, bude potrebná výmena dverí ktoré vytvárajú predmetný požiarny úsek. Dvere z chodby do archívu, dvere z archívu do SO 01 B a dvere do serverovne bude potrebné vymeniť. Nové dvere budú </w:t>
      </w:r>
      <w:proofErr w:type="spellStart"/>
      <w:r w:rsidRPr="00C63002">
        <w:rPr>
          <w:rFonts w:cs="Arial"/>
          <w:b w:val="0"/>
          <w:iCs/>
          <w:color w:val="000000" w:themeColor="text1"/>
          <w:sz w:val="20"/>
          <w:szCs w:val="20"/>
        </w:rPr>
        <w:t>dymotesné</w:t>
      </w:r>
      <w:proofErr w:type="spellEnd"/>
      <w:r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 s požiarnou odolnosťou v zmysle PD PO. Veľkosť dverí  farebnosť a tvar kľučiek zostane zachovaný.  Taktiež dvierka do šácht bude potrebné vymeniť v zmysle špecifikácie projektu PO. </w:t>
      </w:r>
    </w:p>
    <w:p w14:paraId="568B981B" w14:textId="77777777" w:rsidR="00D02502" w:rsidRPr="00C63002" w:rsidRDefault="00D02502" w:rsidP="00D02502">
      <w:pPr>
        <w:pStyle w:val="Heading2PodkapitolaNzovpodkapitoly"/>
        <w:spacing w:before="0" w:after="0" w:line="240" w:lineRule="auto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</w:p>
    <w:p w14:paraId="408ABB58" w14:textId="77777777" w:rsidR="00C63002" w:rsidRPr="00C63002" w:rsidRDefault="00D02502" w:rsidP="002C14A2">
      <w:pPr>
        <w:pStyle w:val="Heading2PodkapitolaNzovpodkapitoly"/>
        <w:spacing w:before="0" w:after="0" w:line="240" w:lineRule="auto"/>
        <w:ind w:firstLine="720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  <w:r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Na všetky vnútorné dvere je nutné spracovať dielenskú dokumentáciu a odsúhlasiť projektantom. </w:t>
      </w:r>
      <w:r w:rsidR="00C63002" w:rsidRPr="00C63002">
        <w:rPr>
          <w:rFonts w:cs="Arial"/>
          <w:b w:val="0"/>
          <w:iCs/>
          <w:color w:val="000000" w:themeColor="text1"/>
          <w:sz w:val="20"/>
          <w:szCs w:val="20"/>
        </w:rPr>
        <w:t>Všetky zárubne sú navrhované oceľové opatrené náterom odtieňu dverného krídla.</w:t>
      </w:r>
    </w:p>
    <w:p w14:paraId="44572DE8" w14:textId="5D026933" w:rsidR="00D02502" w:rsidRPr="00C63002" w:rsidRDefault="00C63002" w:rsidP="002C14A2">
      <w:pPr>
        <w:pStyle w:val="Heading2PodkapitolaNzovpodkapitoly"/>
        <w:spacing w:before="0" w:after="0" w:line="240" w:lineRule="auto"/>
        <w:ind w:firstLine="720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  <w:r w:rsidRPr="00C63002">
        <w:rPr>
          <w:rFonts w:cs="Arial"/>
          <w:b w:val="0"/>
          <w:iCs/>
          <w:color w:val="000000" w:themeColor="text1"/>
          <w:sz w:val="20"/>
          <w:szCs w:val="20"/>
        </w:rPr>
        <w:t>D</w:t>
      </w:r>
      <w:r w:rsidR="00D02502"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vere </w:t>
      </w:r>
      <w:r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8a </w:t>
      </w:r>
      <w:r w:rsidR="00D02502" w:rsidRPr="00C63002">
        <w:rPr>
          <w:rFonts w:cs="Arial"/>
          <w:b w:val="0"/>
          <w:iCs/>
          <w:color w:val="000000" w:themeColor="text1"/>
          <w:sz w:val="20"/>
          <w:szCs w:val="20"/>
        </w:rPr>
        <w:t>sú navrhované ako požiarne uzávery s napojením na vstupný a bezpečnostný systém. Z tohto dôvodu je nutné pred a pri výrobe prvkov koordinovať výrobu so slaboprúdovými rozvodmi</w:t>
      </w:r>
      <w:r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 (Ing. Čapkovič – 0903/718 956)</w:t>
      </w:r>
      <w:r w:rsidR="00D02502" w:rsidRPr="00C63002">
        <w:rPr>
          <w:rFonts w:cs="Arial"/>
          <w:b w:val="0"/>
          <w:iCs/>
          <w:color w:val="000000" w:themeColor="text1"/>
          <w:sz w:val="20"/>
          <w:szCs w:val="20"/>
        </w:rPr>
        <w:t>.</w:t>
      </w:r>
      <w:r w:rsidR="00A007CA"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 Je potrebné </w:t>
      </w:r>
      <w:proofErr w:type="spellStart"/>
      <w:r w:rsidR="00A007CA" w:rsidRPr="00C63002">
        <w:rPr>
          <w:rFonts w:cs="Arial"/>
          <w:b w:val="0"/>
          <w:iCs/>
          <w:color w:val="000000" w:themeColor="text1"/>
          <w:sz w:val="20"/>
          <w:szCs w:val="20"/>
        </w:rPr>
        <w:t>predpripraviť</w:t>
      </w:r>
      <w:proofErr w:type="spellEnd"/>
      <w:r w:rsidR="00A007CA"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 otvor a drážky na káble, </w:t>
      </w:r>
      <w:proofErr w:type="spellStart"/>
      <w:r w:rsidR="00A007CA" w:rsidRPr="00C63002">
        <w:rPr>
          <w:rFonts w:cs="Arial"/>
          <w:b w:val="0"/>
          <w:iCs/>
          <w:color w:val="000000" w:themeColor="text1"/>
          <w:sz w:val="20"/>
          <w:szCs w:val="20"/>
        </w:rPr>
        <w:t>elektrozámok</w:t>
      </w:r>
      <w:proofErr w:type="spellEnd"/>
      <w:r w:rsidR="00A007CA"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 magnetický kontakt v zmysle požiadavky správcu slaboprúdových rozvodov v objekte.</w:t>
      </w:r>
      <w:r w:rsidR="00D02502" w:rsidRPr="00C63002">
        <w:rPr>
          <w:rFonts w:cs="Arial"/>
          <w:b w:val="0"/>
          <w:iCs/>
          <w:color w:val="000000" w:themeColor="text1"/>
          <w:sz w:val="20"/>
          <w:szCs w:val="20"/>
        </w:rPr>
        <w:t xml:space="preserve"> </w:t>
      </w:r>
    </w:p>
    <w:p w14:paraId="5F9CF101" w14:textId="22385AD3" w:rsidR="00C63002" w:rsidRPr="00C63002" w:rsidRDefault="00C63002" w:rsidP="00C63002">
      <w:pPr>
        <w:widowControl/>
        <w:autoSpaceDE/>
        <w:autoSpaceDN/>
        <w:rPr>
          <w:rFonts w:ascii="Calibri" w:hAnsi="Calibri" w:cs="Calibri"/>
          <w:color w:val="000000" w:themeColor="text1"/>
          <w:sz w:val="22"/>
          <w:szCs w:val="22"/>
          <w:lang w:eastAsia="sk-SK"/>
        </w:rPr>
      </w:pPr>
      <w:proofErr w:type="spellStart"/>
      <w:r>
        <w:rPr>
          <w:iCs/>
          <w:color w:val="000000" w:themeColor="text1"/>
        </w:rPr>
        <w:t>napr.</w:t>
      </w:r>
      <w:r w:rsidR="0016745F">
        <w:rPr>
          <w:iCs/>
          <w:color w:val="000000" w:themeColor="text1"/>
        </w:rPr>
        <w:t>zámok</w:t>
      </w:r>
      <w:proofErr w:type="spellEnd"/>
      <w:r w:rsidR="0016745F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: 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GEZE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Rlock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samouzamykací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zámok  –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ocelove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a drevene dvere</w:t>
      </w:r>
    </w:p>
    <w:p w14:paraId="44E1179B" w14:textId="63D23EC6" w:rsidR="00C63002" w:rsidRPr="00C63002" w:rsidRDefault="00C63002" w:rsidP="00C63002">
      <w:pPr>
        <w:widowControl/>
        <w:autoSpaceDE/>
        <w:autoSpaceDN/>
        <w:rPr>
          <w:rFonts w:ascii="Calibri" w:hAnsi="Calibri" w:cs="Calibri"/>
          <w:color w:val="000000" w:themeColor="text1"/>
          <w:sz w:val="22"/>
          <w:szCs w:val="22"/>
          <w:lang w:eastAsia="sk-SK"/>
        </w:rPr>
      </w:pP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 K tomu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kablov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a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prechodk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a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zabudovan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á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v 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rame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dver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í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,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deleny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š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tvorhran pre kovanie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klucka-klucka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,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pripojovaci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kabel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5m.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Zaroven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do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dveri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sa 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inštaluje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magnetick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ý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detektor pre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system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EZS.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Princip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kovania je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luč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ka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- </w:t>
      </w:r>
      <w:proofErr w:type="spellStart"/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k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lu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č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ka.Pricom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zo stany 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čít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a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č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ky je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klu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č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ka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blokovan</w:t>
      </w:r>
      <w:r w:rsidR="0016745F">
        <w:rPr>
          <w:rFonts w:ascii="Calibri" w:hAnsi="Calibri" w:cs="Calibri"/>
          <w:color w:val="000000" w:themeColor="text1"/>
          <w:sz w:val="22"/>
          <w:szCs w:val="22"/>
          <w:lang w:eastAsia="sk-SK"/>
        </w:rPr>
        <w:t>á</w:t>
      </w: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 xml:space="preserve"> a zo strany uniku je </w:t>
      </w:r>
      <w:proofErr w:type="spellStart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panikova</w:t>
      </w:r>
      <w:proofErr w:type="spellEnd"/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.</w:t>
      </w:r>
    </w:p>
    <w:p w14:paraId="0A536483" w14:textId="77777777" w:rsidR="00C63002" w:rsidRPr="00C63002" w:rsidRDefault="00C63002" w:rsidP="00C63002">
      <w:pPr>
        <w:widowControl/>
        <w:autoSpaceDE/>
        <w:autoSpaceDN/>
        <w:rPr>
          <w:rFonts w:ascii="Calibri" w:hAnsi="Calibri" w:cs="Calibri"/>
          <w:color w:val="000000" w:themeColor="text1"/>
          <w:sz w:val="22"/>
          <w:szCs w:val="22"/>
          <w:lang w:eastAsia="sk-SK"/>
        </w:rPr>
      </w:pPr>
      <w:r w:rsidRPr="00C63002">
        <w:rPr>
          <w:rFonts w:ascii="Calibri" w:hAnsi="Calibri" w:cs="Calibri"/>
          <w:color w:val="000000" w:themeColor="text1"/>
          <w:sz w:val="22"/>
          <w:szCs w:val="22"/>
          <w:lang w:eastAsia="sk-SK"/>
        </w:rPr>
        <w:t> </w:t>
      </w:r>
    </w:p>
    <w:p w14:paraId="2E77DC4B" w14:textId="77777777" w:rsidR="00D02502" w:rsidRPr="00C63002" w:rsidRDefault="00D02502" w:rsidP="00D02502">
      <w:pPr>
        <w:rPr>
          <w:iCs/>
          <w:color w:val="000000" w:themeColor="text1"/>
        </w:rPr>
      </w:pPr>
    </w:p>
    <w:p w14:paraId="474B0662" w14:textId="136C845E" w:rsidR="00D02502" w:rsidRPr="00C63002" w:rsidRDefault="00D02502" w:rsidP="00D02502">
      <w:pPr>
        <w:jc w:val="both"/>
        <w:outlineLvl w:val="0"/>
        <w:rPr>
          <w:b/>
          <w:bCs/>
          <w:iCs/>
          <w:color w:val="000000" w:themeColor="text1"/>
          <w:u w:val="single"/>
        </w:rPr>
      </w:pPr>
      <w:r w:rsidRPr="00C63002">
        <w:rPr>
          <w:b/>
          <w:bCs/>
          <w:iCs/>
          <w:color w:val="000000" w:themeColor="text1"/>
          <w:u w:val="single"/>
        </w:rPr>
        <w:t>Všeobecne</w:t>
      </w:r>
    </w:p>
    <w:p w14:paraId="2A267623" w14:textId="77777777" w:rsidR="002C14A2" w:rsidRPr="00C63002" w:rsidRDefault="002C14A2" w:rsidP="00D02502">
      <w:pPr>
        <w:jc w:val="both"/>
        <w:outlineLvl w:val="0"/>
        <w:rPr>
          <w:iCs/>
          <w:color w:val="000000" w:themeColor="text1"/>
        </w:rPr>
      </w:pPr>
    </w:p>
    <w:p w14:paraId="794D43F3" w14:textId="7E87BF90" w:rsidR="00D02502" w:rsidRPr="00C63002" w:rsidRDefault="00C8125A" w:rsidP="00D02502">
      <w:pPr>
        <w:widowControl/>
        <w:numPr>
          <w:ilvl w:val="0"/>
          <w:numId w:val="4"/>
        </w:numPr>
        <w:autoSpaceDE/>
        <w:autoSpaceDN/>
        <w:contextualSpacing/>
        <w:jc w:val="both"/>
        <w:outlineLvl w:val="0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 xml:space="preserve">Na objekte už bola zrealizovaná prvá etapa prác. Táto projektová dokumentácia rieši práce, ktoré je potrebné dokončiť. Pred spracovaním cenovej ponuky je potrebná obhliadka objektu. </w:t>
      </w:r>
    </w:p>
    <w:p w14:paraId="14997855" w14:textId="77777777" w:rsidR="00D02502" w:rsidRPr="00C63002" w:rsidRDefault="00D02502" w:rsidP="002C14A2">
      <w:pPr>
        <w:jc w:val="both"/>
        <w:outlineLvl w:val="0"/>
        <w:rPr>
          <w:b/>
          <w:bCs/>
          <w:iCs/>
          <w:color w:val="000000" w:themeColor="text1"/>
        </w:rPr>
      </w:pPr>
    </w:p>
    <w:p w14:paraId="5EAA1C0F" w14:textId="4C2D13DD" w:rsidR="00D02502" w:rsidRPr="00C63002" w:rsidRDefault="00D02502" w:rsidP="00D02502">
      <w:pPr>
        <w:jc w:val="both"/>
        <w:outlineLvl w:val="0"/>
        <w:rPr>
          <w:b/>
          <w:bCs/>
          <w:iCs/>
          <w:color w:val="000000" w:themeColor="text1"/>
          <w:sz w:val="18"/>
          <w:szCs w:val="18"/>
        </w:rPr>
      </w:pPr>
      <w:r w:rsidRPr="00C63002">
        <w:rPr>
          <w:b/>
          <w:bCs/>
          <w:iCs/>
          <w:color w:val="000000" w:themeColor="text1"/>
          <w:sz w:val="18"/>
          <w:szCs w:val="18"/>
        </w:rPr>
        <w:t>Poznámky</w:t>
      </w:r>
    </w:p>
    <w:p w14:paraId="3F035AB8" w14:textId="77777777" w:rsidR="00D02502" w:rsidRPr="00C63002" w:rsidRDefault="00D02502" w:rsidP="00D02502">
      <w:pPr>
        <w:pStyle w:val="Heading2PodkapitolaNzovpodkapitoly"/>
        <w:spacing w:before="0" w:after="0" w:line="240" w:lineRule="auto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  <w:r w:rsidRPr="00C63002">
        <w:rPr>
          <w:rFonts w:cs="Arial"/>
          <w:b w:val="0"/>
          <w:iCs/>
          <w:color w:val="000000" w:themeColor="text1"/>
          <w:sz w:val="20"/>
          <w:szCs w:val="20"/>
        </w:rPr>
        <w:t>Dielenskú dokumentáciu atypických výrobkov je nutné odsúhlasiť s projektantom.</w:t>
      </w:r>
    </w:p>
    <w:p w14:paraId="7EBC1490" w14:textId="77777777" w:rsidR="00D02502" w:rsidRPr="00C63002" w:rsidRDefault="00D02502" w:rsidP="00D02502">
      <w:pPr>
        <w:pStyle w:val="Heading2PodkapitolaNzovpodkapitoly"/>
        <w:spacing w:before="0" w:after="0" w:line="240" w:lineRule="auto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  <w:r w:rsidRPr="00C63002">
        <w:rPr>
          <w:rFonts w:cs="Arial"/>
          <w:b w:val="0"/>
          <w:iCs/>
          <w:color w:val="000000" w:themeColor="text1"/>
          <w:sz w:val="20"/>
          <w:szCs w:val="20"/>
        </w:rPr>
        <w:t>Počas realizácie HSV koordinovať stavebnú výrobu s PD a dodávateľom technologických častí (UK, ZTI, EL, VZT, EPS).</w:t>
      </w:r>
    </w:p>
    <w:p w14:paraId="106DE2B5" w14:textId="77777777" w:rsidR="00D02502" w:rsidRPr="00C63002" w:rsidRDefault="00D02502" w:rsidP="00D02502">
      <w:pPr>
        <w:pStyle w:val="Heading2PodkapitolaNzovpodkapitoly"/>
        <w:spacing w:before="0" w:after="0" w:line="240" w:lineRule="auto"/>
        <w:outlineLvl w:val="0"/>
        <w:rPr>
          <w:rFonts w:cs="Arial"/>
          <w:b w:val="0"/>
          <w:iCs/>
          <w:color w:val="000000" w:themeColor="text1"/>
          <w:sz w:val="20"/>
          <w:szCs w:val="20"/>
        </w:rPr>
      </w:pPr>
      <w:r w:rsidRPr="00C63002">
        <w:rPr>
          <w:rFonts w:cs="Arial"/>
          <w:b w:val="0"/>
          <w:iCs/>
          <w:color w:val="000000" w:themeColor="text1"/>
          <w:sz w:val="20"/>
          <w:szCs w:val="20"/>
        </w:rPr>
        <w:t>Všetky zmeny oproti projektu odsúhlasiť so zodpovedným projektantom.</w:t>
      </w:r>
    </w:p>
    <w:p w14:paraId="629F001C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>Všetky materiály použité a zabudované musia mať platný certifikát pre Slovenskú republiku.</w:t>
      </w:r>
    </w:p>
    <w:p w14:paraId="08D42185" w14:textId="77777777" w:rsidR="00D02502" w:rsidRPr="00C63002" w:rsidRDefault="00D02502" w:rsidP="00D02502">
      <w:pPr>
        <w:jc w:val="both"/>
        <w:rPr>
          <w:iCs/>
          <w:color w:val="000000" w:themeColor="text1"/>
        </w:rPr>
      </w:pPr>
      <w:r w:rsidRPr="00C63002">
        <w:rPr>
          <w:iCs/>
          <w:color w:val="000000" w:themeColor="text1"/>
        </w:rPr>
        <w:t>Zhotoviteľ stavby, alebo čiastkového diela prekonzultuje a objasní si pred realizáciou postup výstavby (výroby) diela so zodpovedným projektantom.</w:t>
      </w:r>
    </w:p>
    <w:p w14:paraId="55F8D04C" w14:textId="388DC8E5" w:rsidR="00276F56" w:rsidRPr="00C63002" w:rsidRDefault="00276F56" w:rsidP="00D02502">
      <w:pPr>
        <w:pStyle w:val="Zarkazkladnhotextu2"/>
        <w:ind w:firstLine="0"/>
        <w:rPr>
          <w:rFonts w:ascii="Arial" w:hAnsi="Arial" w:cs="Arial"/>
          <w:b/>
          <w:bCs/>
          <w:color w:val="000000" w:themeColor="text1"/>
          <w:u w:val="single"/>
        </w:rPr>
      </w:pPr>
      <w:r w:rsidRPr="00C63002">
        <w:rPr>
          <w:rFonts w:ascii="Arial" w:hAnsi="Arial" w:cs="Arial"/>
          <w:b/>
          <w:bCs/>
          <w:color w:val="000000" w:themeColor="text1"/>
          <w:u w:val="single"/>
        </w:rPr>
        <w:t>Starostlivosť  o bezpečnosť pri práci :</w:t>
      </w:r>
    </w:p>
    <w:p w14:paraId="455BDBC2" w14:textId="77777777" w:rsidR="00276F56" w:rsidRPr="00C63002" w:rsidRDefault="00276F56" w:rsidP="00E008C9">
      <w:pPr>
        <w:pStyle w:val="Zarkazkladnhotextu2"/>
        <w:rPr>
          <w:rFonts w:ascii="Arial" w:hAnsi="Arial" w:cs="Arial"/>
          <w:color w:val="000000" w:themeColor="text1"/>
        </w:rPr>
      </w:pPr>
    </w:p>
    <w:p w14:paraId="700A8DBF" w14:textId="77777777" w:rsidR="00276F56" w:rsidRPr="00C63002" w:rsidRDefault="00276F56" w:rsidP="00E008C9">
      <w:pPr>
        <w:ind w:right="-1" w:firstLine="708"/>
        <w:jc w:val="both"/>
        <w:rPr>
          <w:color w:val="000000" w:themeColor="text1"/>
        </w:rPr>
      </w:pPr>
      <w:r w:rsidRPr="00C63002">
        <w:rPr>
          <w:color w:val="000000" w:themeColor="text1"/>
        </w:rPr>
        <w:t xml:space="preserve">Pracovníci pôsobiaci na stavbe musia byť riadne vyškolení o dodržiavaní bezpečnostných predpisov a správaní sa na stavbe, rešpektovať pracovný režim na radnici! Pri realizačných prácach je  potrebné dodržať veľmi  dôsledne všetky  bezpečnostné opatrenia a predpisy, najmä vyhlášku  č.718 / 2002 </w:t>
      </w:r>
      <w:proofErr w:type="spellStart"/>
      <w:r w:rsidRPr="00C63002">
        <w:rPr>
          <w:color w:val="000000" w:themeColor="text1"/>
        </w:rPr>
        <w:t>Z.z</w:t>
      </w:r>
      <w:proofErr w:type="spellEnd"/>
      <w:r w:rsidRPr="00C63002">
        <w:rPr>
          <w:color w:val="000000" w:themeColor="text1"/>
        </w:rPr>
        <w:t xml:space="preserve">. na zaistenie bezpečnosti a ochrany zdravia pri práci a bezpečnosti technických zariadení, prevádzkovými predpismi pre obsluhu technických </w:t>
      </w:r>
    </w:p>
    <w:p w14:paraId="5FECC448" w14:textId="77777777" w:rsidR="00276F56" w:rsidRPr="00C63002" w:rsidRDefault="00276F56" w:rsidP="00E008C9">
      <w:pPr>
        <w:ind w:right="-1"/>
        <w:jc w:val="both"/>
        <w:rPr>
          <w:color w:val="000000" w:themeColor="text1"/>
        </w:rPr>
      </w:pPr>
      <w:r w:rsidRPr="00C63002">
        <w:rPr>
          <w:color w:val="000000" w:themeColor="text1"/>
        </w:rPr>
        <w:t xml:space="preserve">zariadení, predpismi požiarnej ochrany a zvláštnymi opatreniami súvisiacimi s pridelenou prácou!  </w:t>
      </w:r>
    </w:p>
    <w:p w14:paraId="1932ED94" w14:textId="77777777" w:rsidR="00276F56" w:rsidRPr="00C63002" w:rsidRDefault="00276F56" w:rsidP="00E008C9">
      <w:pPr>
        <w:pStyle w:val="Zkladntext2"/>
        <w:rPr>
          <w:color w:val="000000" w:themeColor="text1"/>
          <w:sz w:val="20"/>
          <w:szCs w:val="20"/>
        </w:rPr>
      </w:pPr>
      <w:r w:rsidRPr="00C63002">
        <w:rPr>
          <w:bCs/>
          <w:color w:val="000000" w:themeColor="text1"/>
          <w:sz w:val="20"/>
          <w:szCs w:val="20"/>
        </w:rPr>
        <w:t xml:space="preserve">          </w:t>
      </w:r>
      <w:r w:rsidRPr="00C63002">
        <w:rPr>
          <w:color w:val="000000" w:themeColor="text1"/>
          <w:sz w:val="20"/>
          <w:szCs w:val="20"/>
        </w:rPr>
        <w:t xml:space="preserve"> Pri  prácach  musia byť pracovníci vybavení náležitými, základnými, ochrannými pomôckami, ako sú : ochranná prilba, rukavice, pracovný odev a obuv, respirátory ( pri práci v prašnom prostredí ) a pod. a pri prácach vo výškach ochranný pás. </w:t>
      </w:r>
    </w:p>
    <w:p w14:paraId="51D0FE10" w14:textId="77777777" w:rsidR="00276F56" w:rsidRPr="00C63002" w:rsidRDefault="00276F56" w:rsidP="00E008C9">
      <w:pPr>
        <w:jc w:val="both"/>
        <w:rPr>
          <w:color w:val="000000" w:themeColor="text1"/>
        </w:rPr>
      </w:pPr>
    </w:p>
    <w:p w14:paraId="59AF8799" w14:textId="4406BB20" w:rsidR="00276F56" w:rsidRPr="00C63002" w:rsidRDefault="00276F56" w:rsidP="00E008C9">
      <w:pPr>
        <w:jc w:val="both"/>
        <w:rPr>
          <w:color w:val="000000" w:themeColor="text1"/>
          <w:u w:val="single"/>
        </w:rPr>
      </w:pPr>
      <w:r w:rsidRPr="00C63002">
        <w:rPr>
          <w:b/>
          <w:color w:val="000000" w:themeColor="text1"/>
          <w:u w:val="single"/>
        </w:rPr>
        <w:t xml:space="preserve"> Záver :</w:t>
      </w:r>
    </w:p>
    <w:p w14:paraId="3DF1E5FA" w14:textId="77777777" w:rsidR="00276F56" w:rsidRPr="00C63002" w:rsidRDefault="00276F56" w:rsidP="00E008C9">
      <w:pPr>
        <w:jc w:val="both"/>
        <w:rPr>
          <w:color w:val="000000" w:themeColor="text1"/>
          <w:lang w:eastAsia="cs-CZ"/>
        </w:rPr>
      </w:pPr>
    </w:p>
    <w:p w14:paraId="04108928" w14:textId="266D39DF" w:rsidR="00276F56" w:rsidRPr="00C63002" w:rsidRDefault="00276F56" w:rsidP="00E008C9">
      <w:pPr>
        <w:ind w:firstLine="708"/>
        <w:jc w:val="both"/>
        <w:rPr>
          <w:color w:val="000000" w:themeColor="text1"/>
          <w:lang w:eastAsia="cs-CZ"/>
        </w:rPr>
      </w:pPr>
      <w:r w:rsidRPr="00C63002">
        <w:rPr>
          <w:color w:val="000000" w:themeColor="text1"/>
          <w:lang w:eastAsia="cs-CZ"/>
        </w:rPr>
        <w:t xml:space="preserve">Všetky nepredvídané, resp. sporné situácie musia byť konzultované so </w:t>
      </w:r>
      <w:proofErr w:type="spellStart"/>
      <w:r w:rsidRPr="00C63002">
        <w:rPr>
          <w:color w:val="000000" w:themeColor="text1"/>
          <w:lang w:eastAsia="cs-CZ"/>
        </w:rPr>
        <w:t>zodp</w:t>
      </w:r>
      <w:proofErr w:type="spellEnd"/>
      <w:r w:rsidRPr="00C63002">
        <w:rPr>
          <w:color w:val="000000" w:themeColor="text1"/>
          <w:lang w:eastAsia="cs-CZ"/>
        </w:rPr>
        <w:t>. projektantom</w:t>
      </w:r>
      <w:r w:rsidR="00A11BEE" w:rsidRPr="00C63002">
        <w:rPr>
          <w:color w:val="000000" w:themeColor="text1"/>
          <w:lang w:eastAsia="cs-CZ"/>
        </w:rPr>
        <w:t>.</w:t>
      </w:r>
    </w:p>
    <w:p w14:paraId="096A7523" w14:textId="77777777" w:rsidR="00276F56" w:rsidRPr="00C63002" w:rsidRDefault="00276F56" w:rsidP="00E008C9">
      <w:pPr>
        <w:jc w:val="both"/>
        <w:rPr>
          <w:color w:val="000000" w:themeColor="text1"/>
          <w:lang w:eastAsia="cs-CZ"/>
        </w:rPr>
      </w:pPr>
      <w:r w:rsidRPr="00C63002">
        <w:rPr>
          <w:color w:val="000000" w:themeColor="text1"/>
        </w:rPr>
        <w:t xml:space="preserve">            Pri realizačných prácach je potrebné dodržať veľmi dôsledne všetky  bezpečnostné opatrenia a predpisy pre ochranu zdravia pri práci!</w:t>
      </w:r>
      <w:r w:rsidRPr="00C63002">
        <w:rPr>
          <w:color w:val="000000" w:themeColor="text1"/>
          <w:lang w:eastAsia="cs-CZ"/>
        </w:rPr>
        <w:tab/>
      </w:r>
    </w:p>
    <w:p w14:paraId="2B58DAFF" w14:textId="77777777" w:rsidR="00A11BEE" w:rsidRPr="00C63002" w:rsidRDefault="00A11BEE" w:rsidP="00E008C9">
      <w:pPr>
        <w:jc w:val="both"/>
        <w:rPr>
          <w:color w:val="000000" w:themeColor="text1"/>
          <w:lang w:eastAsia="cs-CZ"/>
        </w:rPr>
      </w:pPr>
    </w:p>
    <w:p w14:paraId="63E6202D" w14:textId="4751E206" w:rsidR="00276F56" w:rsidRPr="00C63002" w:rsidRDefault="00276F56" w:rsidP="00E008C9">
      <w:pPr>
        <w:jc w:val="both"/>
        <w:rPr>
          <w:color w:val="000000" w:themeColor="text1"/>
        </w:rPr>
      </w:pPr>
      <w:r w:rsidRPr="00C63002">
        <w:rPr>
          <w:color w:val="000000" w:themeColor="text1"/>
        </w:rPr>
        <w:t>Pri realizačných prácach je potrebné dodržať veľmi dôsledne všetky  bezpečnostné opatrenia a predpisy pre ochranu zdravia pri práci!</w:t>
      </w:r>
    </w:p>
    <w:p w14:paraId="1F2FF388" w14:textId="0D9E7044" w:rsidR="002C14A2" w:rsidRPr="00C63002" w:rsidRDefault="002C14A2" w:rsidP="00E008C9">
      <w:pPr>
        <w:jc w:val="both"/>
        <w:rPr>
          <w:color w:val="000000" w:themeColor="text1"/>
        </w:rPr>
      </w:pPr>
    </w:p>
    <w:p w14:paraId="12459B9A" w14:textId="18A7D408" w:rsidR="002C14A2" w:rsidRPr="00C63002" w:rsidRDefault="002C14A2" w:rsidP="00E008C9">
      <w:pPr>
        <w:jc w:val="both"/>
        <w:rPr>
          <w:color w:val="000000" w:themeColor="text1"/>
          <w:lang w:eastAsia="cs-CZ"/>
        </w:rPr>
      </w:pPr>
      <w:r w:rsidRPr="00C63002">
        <w:rPr>
          <w:color w:val="000000" w:themeColor="text1"/>
        </w:rPr>
        <w:t>Ing. arch. P. Ďurko 1/202</w:t>
      </w:r>
      <w:r w:rsidR="00C8125A" w:rsidRPr="00C63002">
        <w:rPr>
          <w:color w:val="000000" w:themeColor="text1"/>
        </w:rPr>
        <w:t>2</w:t>
      </w:r>
    </w:p>
    <w:sectPr w:rsidR="002C14A2" w:rsidRPr="00C63002" w:rsidSect="009D17EA">
      <w:headerReference w:type="even" r:id="rId7"/>
      <w:headerReference w:type="default" r:id="rId8"/>
      <w:footerReference w:type="even" r:id="rId9"/>
      <w:footerReference w:type="default" r:id="rId10"/>
      <w:pgSz w:w="11908" w:h="16838" w:code="9"/>
      <w:pgMar w:top="1680" w:right="851" w:bottom="913" w:left="1200" w:header="560" w:footer="1134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02029" w14:textId="77777777" w:rsidR="004946BE" w:rsidRDefault="004946BE">
      <w:r>
        <w:separator/>
      </w:r>
    </w:p>
  </w:endnote>
  <w:endnote w:type="continuationSeparator" w:id="0">
    <w:p w14:paraId="029A2197" w14:textId="77777777" w:rsidR="004946BE" w:rsidRDefault="0049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20B0604020202020204"/>
    <w:charset w:val="01"/>
    <w:family w:val="swiss"/>
    <w:pitch w:val="default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panose1 w:val="020E0502060401010101"/>
    <w:charset w:val="B1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CE">
    <w:altName w:val="Courier Ne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T*Switzerland Light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">
    <w:altName w:val="Times New Roman"/>
    <w:panose1 w:val="020B0604020202020204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e Sans UI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9312C" w14:textId="77777777" w:rsidR="000A3941" w:rsidRDefault="000A3941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AD1A" w14:textId="77777777" w:rsidR="00D02502" w:rsidRPr="00D02502" w:rsidRDefault="00D02502" w:rsidP="00D02502">
    <w:pPr>
      <w:adjustRightInd w:val="0"/>
      <w:jc w:val="center"/>
      <w:rPr>
        <w:rFonts w:eastAsia="Cambria"/>
        <w:bCs/>
        <w:iCs/>
        <w:color w:val="000000"/>
        <w:sz w:val="13"/>
        <w:lang w:eastAsia="sk-SK"/>
      </w:rPr>
    </w:pPr>
    <w:r w:rsidRPr="00D02502">
      <w:rPr>
        <w:b/>
        <w:bCs/>
        <w:iCs/>
      </w:rPr>
      <w:t>„</w:t>
    </w:r>
    <w:r w:rsidRPr="00D02502">
      <w:rPr>
        <w:rFonts w:eastAsia="Cambria"/>
        <w:bCs/>
        <w:iCs/>
        <w:color w:val="000000"/>
        <w:sz w:val="13"/>
        <w:lang w:eastAsia="sk-SK"/>
      </w:rPr>
      <w:t xml:space="preserve">Registratúrne stredisko v </w:t>
    </w:r>
    <w:proofErr w:type="spellStart"/>
    <w:r w:rsidRPr="00D02502">
      <w:rPr>
        <w:rFonts w:eastAsia="Cambria"/>
        <w:bCs/>
        <w:iCs/>
        <w:color w:val="000000"/>
        <w:sz w:val="13"/>
        <w:lang w:eastAsia="sk-SK"/>
      </w:rPr>
      <w:t>TTiP</w:t>
    </w:r>
    <w:proofErr w:type="spellEnd"/>
    <w:r w:rsidRPr="00D02502">
      <w:rPr>
        <w:rFonts w:eastAsia="Cambria"/>
        <w:bCs/>
        <w:iCs/>
        <w:color w:val="000000"/>
        <w:sz w:val="13"/>
        <w:lang w:eastAsia="sk-SK"/>
      </w:rPr>
      <w:t xml:space="preserve"> na Priemyselnej ulici,</w:t>
    </w:r>
  </w:p>
  <w:p w14:paraId="35708F4B" w14:textId="77777777" w:rsidR="00D02502" w:rsidRPr="00D02502" w:rsidRDefault="00D02502" w:rsidP="00D02502">
    <w:pPr>
      <w:jc w:val="center"/>
      <w:rPr>
        <w:bCs/>
        <w:iCs/>
        <w:sz w:val="13"/>
      </w:rPr>
    </w:pPr>
    <w:r w:rsidRPr="00D02502">
      <w:rPr>
        <w:rFonts w:eastAsia="Cambria"/>
        <w:bCs/>
        <w:iCs/>
        <w:color w:val="000000"/>
        <w:sz w:val="13"/>
        <w:lang w:eastAsia="sk-SK"/>
      </w:rPr>
      <w:t>stavebné úpravy SO 01 A</w:t>
    </w:r>
    <w:r w:rsidRPr="00D02502">
      <w:rPr>
        <w:bCs/>
        <w:iCs/>
        <w:sz w:val="13"/>
      </w:rPr>
      <w:t>“</w:t>
    </w:r>
  </w:p>
  <w:p w14:paraId="27C44CDE" w14:textId="392AABDA" w:rsidR="000A3941" w:rsidRPr="00214956" w:rsidRDefault="000A3941" w:rsidP="00214956">
    <w:pPr>
      <w:jc w:val="both"/>
      <w:rPr>
        <w:sz w:val="16"/>
        <w:szCs w:val="16"/>
        <w:u w:val="single"/>
      </w:rPr>
    </w:pP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</w:r>
    <w:r>
      <w:rPr>
        <w:sz w:val="16"/>
        <w:szCs w:val="16"/>
        <w:u w:val="single"/>
      </w:rPr>
      <w:tab/>
      <w:t>________</w:t>
    </w:r>
    <w:r>
      <w:rPr>
        <w:sz w:val="16"/>
        <w:szCs w:val="16"/>
        <w:u w:val="single"/>
      </w:rPr>
      <w:tab/>
      <w:t xml:space="preserve">   </w:t>
    </w:r>
  </w:p>
  <w:p w14:paraId="7795DAE4" w14:textId="77777777" w:rsidR="000A3941" w:rsidRPr="00993098" w:rsidRDefault="000A3941" w:rsidP="00993098">
    <w:pPr>
      <w:pStyle w:val="Pta"/>
      <w:framePr w:w="334" w:wrap="auto" w:vAnchor="text" w:hAnchor="page" w:x="10681" w:y="124"/>
      <w:rPr>
        <w:rStyle w:val="slostrany"/>
        <w:sz w:val="16"/>
        <w:szCs w:val="16"/>
      </w:rPr>
    </w:pPr>
    <w:r w:rsidRPr="00993098">
      <w:rPr>
        <w:rStyle w:val="slostrany"/>
        <w:sz w:val="16"/>
        <w:szCs w:val="16"/>
      </w:rPr>
      <w:fldChar w:fldCharType="begin"/>
    </w:r>
    <w:r w:rsidRPr="00993098">
      <w:rPr>
        <w:rStyle w:val="slostrany"/>
        <w:sz w:val="16"/>
        <w:szCs w:val="16"/>
      </w:rPr>
      <w:instrText xml:space="preserve">PAGE  </w:instrText>
    </w:r>
    <w:r w:rsidRPr="00993098">
      <w:rPr>
        <w:rStyle w:val="slostrany"/>
        <w:sz w:val="16"/>
        <w:szCs w:val="16"/>
      </w:rPr>
      <w:fldChar w:fldCharType="separate"/>
    </w:r>
    <w:r w:rsidR="00E008C9">
      <w:rPr>
        <w:rStyle w:val="slostrany"/>
        <w:noProof/>
        <w:sz w:val="16"/>
        <w:szCs w:val="16"/>
      </w:rPr>
      <w:t>1</w:t>
    </w:r>
    <w:r w:rsidRPr="00993098">
      <w:rPr>
        <w:rStyle w:val="slostrany"/>
        <w:sz w:val="16"/>
        <w:szCs w:val="16"/>
      </w:rPr>
      <w:fldChar w:fldCharType="end"/>
    </w:r>
  </w:p>
  <w:p w14:paraId="4AFB50D1" w14:textId="77777777" w:rsidR="000A3941" w:rsidRPr="006E556D" w:rsidRDefault="000A3941" w:rsidP="0060681C">
    <w:pPr>
      <w:pStyle w:val="Pta"/>
      <w:ind w:right="360" w:firstLine="360"/>
      <w:rPr>
        <w:rFonts w:ascii="Helvetica CE" w:hAnsi="Helvetica CE" w:cs="Helvetica CE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5249C" w14:textId="77777777" w:rsidR="004946BE" w:rsidRDefault="004946BE">
      <w:r>
        <w:separator/>
      </w:r>
    </w:p>
  </w:footnote>
  <w:footnote w:type="continuationSeparator" w:id="0">
    <w:p w14:paraId="3DB30553" w14:textId="77777777" w:rsidR="004946BE" w:rsidRDefault="00494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6470" w14:textId="77777777" w:rsidR="000A3941" w:rsidRDefault="000A3941" w:rsidP="00A378E1">
    <w:pPr>
      <w:pStyle w:val="Pta"/>
      <w:framePr w:wrap="auto" w:vAnchor="page" w:hAnchor="page" w:x="3001" w:y="961"/>
      <w:ind w:right="360"/>
    </w:pPr>
  </w:p>
  <w:p w14:paraId="5440C573" w14:textId="77777777" w:rsidR="000A3941" w:rsidRDefault="000A3941">
    <w:pPr>
      <w:pStyle w:val="Hlavik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1C53BB5" wp14:editId="26905916">
              <wp:simplePos x="0" y="0"/>
              <wp:positionH relativeFrom="column">
                <wp:posOffset>0</wp:posOffset>
              </wp:positionH>
              <wp:positionV relativeFrom="paragraph">
                <wp:posOffset>523240</wp:posOffset>
              </wp:positionV>
              <wp:extent cx="6019800" cy="0"/>
              <wp:effectExtent l="12700" t="15240" r="25400" b="2286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1.2pt" to="474pt,4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" o:allowincell="f"/>
          </w:pict>
        </mc:Fallback>
      </mc:AlternateContent>
    </w:r>
    <w:r>
      <w:rPr>
        <w:noProof/>
        <w:sz w:val="24"/>
        <w:szCs w:val="24"/>
        <w:lang w:val="en-US"/>
      </w:rPr>
      <w:drawing>
        <wp:inline distT="0" distB="0" distL="0" distR="0" wp14:anchorId="0AB65BAA" wp14:editId="10E744DA">
          <wp:extent cx="321945" cy="338455"/>
          <wp:effectExtent l="25400" t="0" r="825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38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Ateliér DV s.r.o.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F07D" w14:textId="77777777" w:rsidR="000A3941" w:rsidRDefault="000A3941" w:rsidP="005A48B7">
    <w:pPr>
      <w:pStyle w:val="Hlavika"/>
      <w:spacing w:line="120" w:lineRule="auto"/>
    </w:pPr>
    <w:r>
      <w:rPr>
        <w:noProof/>
        <w:sz w:val="24"/>
        <w:szCs w:val="24"/>
        <w:lang w:val="en-US"/>
      </w:rPr>
      <w:drawing>
        <wp:inline distT="0" distB="0" distL="0" distR="0" wp14:anchorId="13492C99" wp14:editId="7940B568">
          <wp:extent cx="321945" cy="338455"/>
          <wp:effectExtent l="25400" t="0" r="825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" cy="338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</w:t>
    </w:r>
    <w:r w:rsidRPr="00804158">
      <w:rPr>
        <w:sz w:val="16"/>
        <w:szCs w:val="16"/>
      </w:rPr>
      <w:t xml:space="preserve">  </w:t>
    </w:r>
    <w:r>
      <w:rPr>
        <w:sz w:val="16"/>
        <w:szCs w:val="16"/>
      </w:rPr>
      <w:t xml:space="preserve">          </w:t>
    </w:r>
    <w:r w:rsidRPr="00804158">
      <w:rPr>
        <w:sz w:val="16"/>
        <w:szCs w:val="16"/>
      </w:rPr>
      <w:t>Ateliér DV s.r.o. Trnava</w:t>
    </w:r>
  </w:p>
  <w:p w14:paraId="5481C7B9" w14:textId="77777777" w:rsidR="000A3941" w:rsidRDefault="000A3941" w:rsidP="005A48B7">
    <w:pPr>
      <w:pStyle w:val="Hlavika"/>
      <w:spacing w:line="120" w:lineRule="auto"/>
    </w:pPr>
  </w:p>
  <w:p w14:paraId="5F666C8A" w14:textId="0DED8B99" w:rsidR="000A3941" w:rsidRDefault="000A3941" w:rsidP="00FD2C16">
    <w:pPr>
      <w:tabs>
        <w:tab w:val="left" w:pos="2693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7C5017" wp14:editId="36195F31">
              <wp:simplePos x="0" y="0"/>
              <wp:positionH relativeFrom="column">
                <wp:posOffset>0</wp:posOffset>
              </wp:positionH>
              <wp:positionV relativeFrom="paragraph">
                <wp:posOffset>121920</wp:posOffset>
              </wp:positionV>
              <wp:extent cx="6013450" cy="0"/>
              <wp:effectExtent l="12700" t="7620" r="19050" b="3048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3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6pt" to="473.5pt,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CE80992"/>
    <w:lvl w:ilvl="0">
      <w:start w:val="1"/>
      <w:numFmt w:val="bullet"/>
      <w:pStyle w:val="Odr"/>
      <w:lvlText w:val=""/>
      <w:lvlJc w:val="left"/>
      <w:pPr>
        <w:tabs>
          <w:tab w:val="num" w:pos="643"/>
        </w:tabs>
        <w:ind w:left="643" w:hanging="360"/>
      </w:pPr>
      <w:rPr>
        <w:rFonts w:ascii="Symbol" w:eastAsia="Times New Roman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/>
        <w:sz w:val="18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Comic Sans M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omic Sans M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omic Sans M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omic Sans M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omic Sans M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omic Sans M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omic Sans M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omic Sans M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omic Sans MS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8FE16B4"/>
    <w:multiLevelType w:val="hybridMultilevel"/>
    <w:tmpl w:val="7A0203FE"/>
    <w:lvl w:ilvl="0" w:tplc="7B724E20">
      <w:start w:val="1"/>
      <w:numFmt w:val="upperLetter"/>
      <w:lvlText w:val="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22163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6091DF7"/>
    <w:multiLevelType w:val="hybridMultilevel"/>
    <w:tmpl w:val="7EDAD7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D21EA"/>
    <w:multiLevelType w:val="hybridMultilevel"/>
    <w:tmpl w:val="E966A5DA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1BB5338D"/>
    <w:multiLevelType w:val="hybridMultilevel"/>
    <w:tmpl w:val="6302BEF8"/>
    <w:lvl w:ilvl="0" w:tplc="FE28081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2D07C5"/>
    <w:multiLevelType w:val="hybridMultilevel"/>
    <w:tmpl w:val="9D847E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4F22FE"/>
    <w:multiLevelType w:val="hybridMultilevel"/>
    <w:tmpl w:val="480A0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26ED8"/>
    <w:multiLevelType w:val="hybridMultilevel"/>
    <w:tmpl w:val="671054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EB0104"/>
    <w:multiLevelType w:val="multilevel"/>
    <w:tmpl w:val="3694436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16A0635"/>
    <w:multiLevelType w:val="hybridMultilevel"/>
    <w:tmpl w:val="85BC06BC"/>
    <w:lvl w:ilvl="0" w:tplc="A19EAA86">
      <w:start w:val="3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David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279376E"/>
    <w:multiLevelType w:val="hybridMultilevel"/>
    <w:tmpl w:val="65F012E4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F71A7"/>
    <w:multiLevelType w:val="hybridMultilevel"/>
    <w:tmpl w:val="D8D61A5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CEE6CA8"/>
    <w:multiLevelType w:val="multilevel"/>
    <w:tmpl w:val="1BFAAC94"/>
    <w:lvl w:ilvl="0">
      <w:start w:val="1"/>
      <w:numFmt w:val="decimal"/>
      <w:pStyle w:val="M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M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2DA42CF9"/>
    <w:multiLevelType w:val="hybridMultilevel"/>
    <w:tmpl w:val="F5CAD412"/>
    <w:lvl w:ilvl="0" w:tplc="04090001">
      <w:numFmt w:val="bullet"/>
      <w:pStyle w:val="Obsah5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w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9006A"/>
    <w:multiLevelType w:val="multilevel"/>
    <w:tmpl w:val="E4BEDC4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4" w15:restartNumberingAfterBreak="0">
    <w:nsid w:val="36546CCA"/>
    <w:multiLevelType w:val="hybridMultilevel"/>
    <w:tmpl w:val="2EF0FDD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E83688"/>
    <w:multiLevelType w:val="hybridMultilevel"/>
    <w:tmpl w:val="94A283B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47B66"/>
    <w:multiLevelType w:val="hybridMultilevel"/>
    <w:tmpl w:val="BA76D52E"/>
    <w:lvl w:ilvl="0" w:tplc="B8784E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563B2"/>
    <w:multiLevelType w:val="hybridMultilevel"/>
    <w:tmpl w:val="4D0883C0"/>
    <w:lvl w:ilvl="0" w:tplc="7D3A915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7B7A6B"/>
    <w:multiLevelType w:val="hybridMultilevel"/>
    <w:tmpl w:val="35127966"/>
    <w:lvl w:ilvl="0" w:tplc="F3909100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9" w15:restartNumberingAfterBreak="0">
    <w:nsid w:val="4E8D30CD"/>
    <w:multiLevelType w:val="hybridMultilevel"/>
    <w:tmpl w:val="BCAA52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04F37"/>
    <w:multiLevelType w:val="hybridMultilevel"/>
    <w:tmpl w:val="6FAC9E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51F9A"/>
    <w:multiLevelType w:val="hybridMultilevel"/>
    <w:tmpl w:val="2C062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4055F"/>
    <w:multiLevelType w:val="hybridMultilevel"/>
    <w:tmpl w:val="35B01FDE"/>
    <w:lvl w:ilvl="0" w:tplc="E528CEF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63E9314B"/>
    <w:multiLevelType w:val="hybridMultilevel"/>
    <w:tmpl w:val="1ACC42A4"/>
    <w:lvl w:ilvl="0" w:tplc="12129908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5CF155C"/>
    <w:multiLevelType w:val="multilevel"/>
    <w:tmpl w:val="969ED33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54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4" w:hanging="1800"/>
      </w:pPr>
      <w:rPr>
        <w:rFonts w:hint="default"/>
      </w:rPr>
    </w:lvl>
  </w:abstractNum>
  <w:abstractNum w:abstractNumId="35" w15:restartNumberingAfterBreak="0">
    <w:nsid w:val="689E34B4"/>
    <w:multiLevelType w:val="hybridMultilevel"/>
    <w:tmpl w:val="2FA415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75FB7"/>
    <w:multiLevelType w:val="hybridMultilevel"/>
    <w:tmpl w:val="76922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D7B61"/>
    <w:multiLevelType w:val="hybridMultilevel"/>
    <w:tmpl w:val="050A99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3235DB"/>
    <w:multiLevelType w:val="multilevel"/>
    <w:tmpl w:val="FDFA2B54"/>
    <w:lvl w:ilvl="0">
      <w:start w:val="1"/>
      <w:numFmt w:val="decimal"/>
      <w:pStyle w:val="CNadp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CNadp2"/>
      <w:lvlText w:val="%1.%2"/>
      <w:lvlJc w:val="left"/>
      <w:pPr>
        <w:ind w:left="624" w:hanging="624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2">
      <w:start w:val="1"/>
      <w:numFmt w:val="decimal"/>
      <w:pStyle w:val="CNadp3"/>
      <w:lvlText w:val="%1.%2.%3"/>
      <w:lvlJc w:val="left"/>
      <w:pPr>
        <w:ind w:left="680" w:hanging="68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17D1417"/>
    <w:multiLevelType w:val="hybridMultilevel"/>
    <w:tmpl w:val="B2E207F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444330E"/>
    <w:multiLevelType w:val="hybridMultilevel"/>
    <w:tmpl w:val="B6B02D3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84E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DF43A5"/>
    <w:multiLevelType w:val="hybridMultilevel"/>
    <w:tmpl w:val="7C36977E"/>
    <w:lvl w:ilvl="0" w:tplc="146CCB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2"/>
  </w:num>
  <w:num w:numId="5">
    <w:abstractNumId w:val="10"/>
  </w:num>
  <w:num w:numId="6">
    <w:abstractNumId w:val="13"/>
  </w:num>
  <w:num w:numId="7">
    <w:abstractNumId w:val="31"/>
  </w:num>
  <w:num w:numId="8">
    <w:abstractNumId w:val="24"/>
  </w:num>
  <w:num w:numId="9">
    <w:abstractNumId w:val="38"/>
  </w:num>
  <w:num w:numId="10">
    <w:abstractNumId w:val="14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</w:num>
  <w:num w:numId="13">
    <w:abstractNumId w:val="39"/>
  </w:num>
  <w:num w:numId="14">
    <w:abstractNumId w:val="26"/>
  </w:num>
  <w:num w:numId="15">
    <w:abstractNumId w:val="19"/>
  </w:num>
  <w:num w:numId="16">
    <w:abstractNumId w:val="4"/>
  </w:num>
  <w:num w:numId="17">
    <w:abstractNumId w:val="20"/>
  </w:num>
  <w:num w:numId="18">
    <w:abstractNumId w:val="15"/>
  </w:num>
  <w:num w:numId="19">
    <w:abstractNumId w:val="36"/>
  </w:num>
  <w:num w:numId="20">
    <w:abstractNumId w:val="30"/>
  </w:num>
  <w:num w:numId="21">
    <w:abstractNumId w:val="17"/>
  </w:num>
  <w:num w:numId="22">
    <w:abstractNumId w:val="25"/>
  </w:num>
  <w:num w:numId="23">
    <w:abstractNumId w:val="29"/>
  </w:num>
  <w:num w:numId="24">
    <w:abstractNumId w:val="33"/>
  </w:num>
  <w:num w:numId="25">
    <w:abstractNumId w:val="11"/>
  </w:num>
  <w:num w:numId="26">
    <w:abstractNumId w:val="21"/>
  </w:num>
  <w:num w:numId="27">
    <w:abstractNumId w:val="32"/>
  </w:num>
  <w:num w:numId="28">
    <w:abstractNumId w:val="12"/>
  </w:num>
  <w:num w:numId="29">
    <w:abstractNumId w:val="23"/>
  </w:num>
  <w:num w:numId="30">
    <w:abstractNumId w:val="18"/>
  </w:num>
  <w:num w:numId="31">
    <w:abstractNumId w:val="27"/>
  </w:num>
  <w:num w:numId="32">
    <w:abstractNumId w:val="28"/>
  </w:num>
  <w:num w:numId="33">
    <w:abstractNumId w:val="9"/>
  </w:num>
  <w:num w:numId="34">
    <w:abstractNumId w:val="35"/>
  </w:num>
  <w:num w:numId="35">
    <w:abstractNumId w:val="16"/>
  </w:num>
  <w:num w:numId="36">
    <w:abstractNumId w:val="37"/>
  </w:num>
  <w:num w:numId="37">
    <w:abstractNumId w:val="41"/>
  </w:num>
  <w:num w:numId="38">
    <w:abstractNumId w:val="34"/>
  </w:num>
  <w:num w:numId="39">
    <w:abstractNumId w:val="1"/>
  </w:num>
  <w:num w:numId="40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1CF"/>
    <w:rsid w:val="00004839"/>
    <w:rsid w:val="00023DB0"/>
    <w:rsid w:val="00035C88"/>
    <w:rsid w:val="00051D91"/>
    <w:rsid w:val="000520D9"/>
    <w:rsid w:val="00061880"/>
    <w:rsid w:val="00065599"/>
    <w:rsid w:val="00075999"/>
    <w:rsid w:val="00086973"/>
    <w:rsid w:val="000A061E"/>
    <w:rsid w:val="000A3941"/>
    <w:rsid w:val="000B7589"/>
    <w:rsid w:val="000C5D11"/>
    <w:rsid w:val="000D4602"/>
    <w:rsid w:val="000D56CE"/>
    <w:rsid w:val="000E2049"/>
    <w:rsid w:val="000E71D9"/>
    <w:rsid w:val="000F31CF"/>
    <w:rsid w:val="0010597D"/>
    <w:rsid w:val="00111FDD"/>
    <w:rsid w:val="00125D4A"/>
    <w:rsid w:val="0013392D"/>
    <w:rsid w:val="001565FA"/>
    <w:rsid w:val="00163941"/>
    <w:rsid w:val="0016745F"/>
    <w:rsid w:val="0017059B"/>
    <w:rsid w:val="00172A15"/>
    <w:rsid w:val="001733CD"/>
    <w:rsid w:val="001803C8"/>
    <w:rsid w:val="001931AF"/>
    <w:rsid w:val="0019348B"/>
    <w:rsid w:val="001A3937"/>
    <w:rsid w:val="001B2EE9"/>
    <w:rsid w:val="001B304B"/>
    <w:rsid w:val="001B599A"/>
    <w:rsid w:val="001D4B9A"/>
    <w:rsid w:val="001D78F2"/>
    <w:rsid w:val="001F4756"/>
    <w:rsid w:val="00212E65"/>
    <w:rsid w:val="00214956"/>
    <w:rsid w:val="002240B6"/>
    <w:rsid w:val="002505AA"/>
    <w:rsid w:val="002525ED"/>
    <w:rsid w:val="00257A9B"/>
    <w:rsid w:val="00273A90"/>
    <w:rsid w:val="00276F56"/>
    <w:rsid w:val="00281744"/>
    <w:rsid w:val="00284AB4"/>
    <w:rsid w:val="002A1696"/>
    <w:rsid w:val="002A22F3"/>
    <w:rsid w:val="002A3D51"/>
    <w:rsid w:val="002B6AEE"/>
    <w:rsid w:val="002C14A2"/>
    <w:rsid w:val="002C40CA"/>
    <w:rsid w:val="00300344"/>
    <w:rsid w:val="003009E2"/>
    <w:rsid w:val="003025A2"/>
    <w:rsid w:val="0031243D"/>
    <w:rsid w:val="003136E3"/>
    <w:rsid w:val="00314762"/>
    <w:rsid w:val="003274D4"/>
    <w:rsid w:val="00334964"/>
    <w:rsid w:val="003415A1"/>
    <w:rsid w:val="003453C8"/>
    <w:rsid w:val="003501FB"/>
    <w:rsid w:val="00362A49"/>
    <w:rsid w:val="00370DE5"/>
    <w:rsid w:val="003778A0"/>
    <w:rsid w:val="003819E8"/>
    <w:rsid w:val="003848CA"/>
    <w:rsid w:val="0039411A"/>
    <w:rsid w:val="003A466D"/>
    <w:rsid w:val="003B56E6"/>
    <w:rsid w:val="003C229E"/>
    <w:rsid w:val="003D5E15"/>
    <w:rsid w:val="003F0CF8"/>
    <w:rsid w:val="004078F3"/>
    <w:rsid w:val="0042103A"/>
    <w:rsid w:val="00425AE3"/>
    <w:rsid w:val="00451C32"/>
    <w:rsid w:val="00453A4F"/>
    <w:rsid w:val="00482D5A"/>
    <w:rsid w:val="0048767D"/>
    <w:rsid w:val="004946BE"/>
    <w:rsid w:val="00494AF6"/>
    <w:rsid w:val="004A0CC0"/>
    <w:rsid w:val="004C010F"/>
    <w:rsid w:val="004D0C34"/>
    <w:rsid w:val="004D16AB"/>
    <w:rsid w:val="004E2FBD"/>
    <w:rsid w:val="00511233"/>
    <w:rsid w:val="005146CE"/>
    <w:rsid w:val="00543C72"/>
    <w:rsid w:val="0057703B"/>
    <w:rsid w:val="00592F94"/>
    <w:rsid w:val="00596F50"/>
    <w:rsid w:val="005A48B7"/>
    <w:rsid w:val="005F7FC8"/>
    <w:rsid w:val="0060681C"/>
    <w:rsid w:val="00611222"/>
    <w:rsid w:val="00616F1C"/>
    <w:rsid w:val="006179FB"/>
    <w:rsid w:val="00630B94"/>
    <w:rsid w:val="00630E71"/>
    <w:rsid w:val="00635C04"/>
    <w:rsid w:val="006441FF"/>
    <w:rsid w:val="006448DE"/>
    <w:rsid w:val="00673B45"/>
    <w:rsid w:val="006808B5"/>
    <w:rsid w:val="006816C8"/>
    <w:rsid w:val="00694F37"/>
    <w:rsid w:val="006B13D6"/>
    <w:rsid w:val="006B4140"/>
    <w:rsid w:val="006C70CC"/>
    <w:rsid w:val="006D73EB"/>
    <w:rsid w:val="006E556D"/>
    <w:rsid w:val="006F316E"/>
    <w:rsid w:val="00701DED"/>
    <w:rsid w:val="00704023"/>
    <w:rsid w:val="0070420C"/>
    <w:rsid w:val="00706034"/>
    <w:rsid w:val="007327CD"/>
    <w:rsid w:val="00734A29"/>
    <w:rsid w:val="00750AE6"/>
    <w:rsid w:val="00750FD7"/>
    <w:rsid w:val="007872BE"/>
    <w:rsid w:val="00795023"/>
    <w:rsid w:val="007A0EB8"/>
    <w:rsid w:val="007B36AC"/>
    <w:rsid w:val="007F2C20"/>
    <w:rsid w:val="00804158"/>
    <w:rsid w:val="00804596"/>
    <w:rsid w:val="00817DDB"/>
    <w:rsid w:val="0082296F"/>
    <w:rsid w:val="008255D4"/>
    <w:rsid w:val="00852CFC"/>
    <w:rsid w:val="00863CD8"/>
    <w:rsid w:val="00866DB2"/>
    <w:rsid w:val="00874C6F"/>
    <w:rsid w:val="00880DFD"/>
    <w:rsid w:val="0088192E"/>
    <w:rsid w:val="0088650D"/>
    <w:rsid w:val="008C0FFE"/>
    <w:rsid w:val="008C34D5"/>
    <w:rsid w:val="008E3A58"/>
    <w:rsid w:val="008F76CC"/>
    <w:rsid w:val="00901AEC"/>
    <w:rsid w:val="00916B34"/>
    <w:rsid w:val="00936D66"/>
    <w:rsid w:val="00937327"/>
    <w:rsid w:val="0094357F"/>
    <w:rsid w:val="00961231"/>
    <w:rsid w:val="0096270E"/>
    <w:rsid w:val="0097261D"/>
    <w:rsid w:val="00972C16"/>
    <w:rsid w:val="0098272F"/>
    <w:rsid w:val="0098690F"/>
    <w:rsid w:val="00993098"/>
    <w:rsid w:val="009B1544"/>
    <w:rsid w:val="009C29EB"/>
    <w:rsid w:val="009C5340"/>
    <w:rsid w:val="009C7062"/>
    <w:rsid w:val="009D0B41"/>
    <w:rsid w:val="009D17EA"/>
    <w:rsid w:val="00A007CA"/>
    <w:rsid w:val="00A05768"/>
    <w:rsid w:val="00A11BEE"/>
    <w:rsid w:val="00A16A7F"/>
    <w:rsid w:val="00A24F19"/>
    <w:rsid w:val="00A253D7"/>
    <w:rsid w:val="00A378E1"/>
    <w:rsid w:val="00A70908"/>
    <w:rsid w:val="00AB07EE"/>
    <w:rsid w:val="00AB4D29"/>
    <w:rsid w:val="00AB5F93"/>
    <w:rsid w:val="00AB6F09"/>
    <w:rsid w:val="00AD4E37"/>
    <w:rsid w:val="00AE0065"/>
    <w:rsid w:val="00AE04C5"/>
    <w:rsid w:val="00B02696"/>
    <w:rsid w:val="00B06262"/>
    <w:rsid w:val="00B22A68"/>
    <w:rsid w:val="00B36989"/>
    <w:rsid w:val="00B36F7B"/>
    <w:rsid w:val="00B62BCD"/>
    <w:rsid w:val="00B91518"/>
    <w:rsid w:val="00B94FF3"/>
    <w:rsid w:val="00BB2763"/>
    <w:rsid w:val="00BB5DBA"/>
    <w:rsid w:val="00BB5E9A"/>
    <w:rsid w:val="00BE1884"/>
    <w:rsid w:val="00BF395C"/>
    <w:rsid w:val="00C0021B"/>
    <w:rsid w:val="00C00709"/>
    <w:rsid w:val="00C057CD"/>
    <w:rsid w:val="00C10334"/>
    <w:rsid w:val="00C131FF"/>
    <w:rsid w:val="00C17D3E"/>
    <w:rsid w:val="00C42190"/>
    <w:rsid w:val="00C435B1"/>
    <w:rsid w:val="00C63002"/>
    <w:rsid w:val="00C70968"/>
    <w:rsid w:val="00C77B6A"/>
    <w:rsid w:val="00C80D1B"/>
    <w:rsid w:val="00C8125A"/>
    <w:rsid w:val="00CA2917"/>
    <w:rsid w:val="00CA2B2F"/>
    <w:rsid w:val="00CA401E"/>
    <w:rsid w:val="00CA4C2F"/>
    <w:rsid w:val="00CC2AA5"/>
    <w:rsid w:val="00CC6C7D"/>
    <w:rsid w:val="00CD0F76"/>
    <w:rsid w:val="00CD3F0F"/>
    <w:rsid w:val="00CE2C41"/>
    <w:rsid w:val="00CE45B4"/>
    <w:rsid w:val="00CE6FBB"/>
    <w:rsid w:val="00D02502"/>
    <w:rsid w:val="00D17ABE"/>
    <w:rsid w:val="00D2278E"/>
    <w:rsid w:val="00D24FC7"/>
    <w:rsid w:val="00D26C7A"/>
    <w:rsid w:val="00D425FC"/>
    <w:rsid w:val="00D43856"/>
    <w:rsid w:val="00D62730"/>
    <w:rsid w:val="00D95723"/>
    <w:rsid w:val="00DB2CED"/>
    <w:rsid w:val="00DF71B4"/>
    <w:rsid w:val="00E008C9"/>
    <w:rsid w:val="00E0302A"/>
    <w:rsid w:val="00E2199C"/>
    <w:rsid w:val="00E24A70"/>
    <w:rsid w:val="00E26545"/>
    <w:rsid w:val="00E310B6"/>
    <w:rsid w:val="00E549DC"/>
    <w:rsid w:val="00E84B7A"/>
    <w:rsid w:val="00E86C05"/>
    <w:rsid w:val="00E87A48"/>
    <w:rsid w:val="00E926DD"/>
    <w:rsid w:val="00EA4F32"/>
    <w:rsid w:val="00EA660D"/>
    <w:rsid w:val="00EC4EDC"/>
    <w:rsid w:val="00EC6EE2"/>
    <w:rsid w:val="00EF1F19"/>
    <w:rsid w:val="00EF78B8"/>
    <w:rsid w:val="00F169BF"/>
    <w:rsid w:val="00F53198"/>
    <w:rsid w:val="00F73E1F"/>
    <w:rsid w:val="00F75427"/>
    <w:rsid w:val="00F80102"/>
    <w:rsid w:val="00F86F1D"/>
    <w:rsid w:val="00FA4489"/>
    <w:rsid w:val="00FA510A"/>
    <w:rsid w:val="00FB2C05"/>
    <w:rsid w:val="00FC5832"/>
    <w:rsid w:val="00FD2C16"/>
    <w:rsid w:val="00FD6FEC"/>
    <w:rsid w:val="00FE02B7"/>
    <w:rsid w:val="00FF3C8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1D65C3"/>
  <w15:docId w15:val="{80B93B23-E5FB-E240-8BFF-283E8971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681C"/>
    <w:pPr>
      <w:widowControl w:val="0"/>
      <w:autoSpaceDE w:val="0"/>
      <w:autoSpaceDN w:val="0"/>
    </w:pPr>
    <w:rPr>
      <w:rFonts w:ascii="Arial" w:hAnsi="Arial" w:cs="Arial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qFormat/>
    <w:rsid w:val="009C5340"/>
    <w:pPr>
      <w:keepNext/>
      <w:widowControl/>
      <w:spacing w:before="254" w:line="360" w:lineRule="auto"/>
      <w:jc w:val="both"/>
      <w:outlineLvl w:val="0"/>
    </w:pPr>
    <w:rPr>
      <w:sz w:val="24"/>
      <w:szCs w:val="24"/>
    </w:rPr>
  </w:style>
  <w:style w:type="paragraph" w:styleId="Nadpis2">
    <w:name w:val="heading 2"/>
    <w:basedOn w:val="Normlny"/>
    <w:next w:val="Normlny"/>
    <w:link w:val="Nadpis2Char1"/>
    <w:qFormat/>
    <w:rsid w:val="009C5340"/>
    <w:pPr>
      <w:keepNext/>
      <w:widowControl/>
      <w:spacing w:before="120" w:after="120" w:line="12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9C5340"/>
    <w:pPr>
      <w:keepNext/>
      <w:widowControl/>
      <w:spacing w:before="907" w:line="360" w:lineRule="auto"/>
      <w:jc w:val="both"/>
      <w:outlineLvl w:val="2"/>
    </w:pPr>
    <w:rPr>
      <w:b/>
      <w:bCs/>
      <w:sz w:val="32"/>
      <w:szCs w:val="32"/>
    </w:rPr>
  </w:style>
  <w:style w:type="paragraph" w:styleId="Nadpis4">
    <w:name w:val="heading 4"/>
    <w:basedOn w:val="Normlny"/>
    <w:next w:val="Normlny"/>
    <w:link w:val="Nadpis4Char"/>
    <w:qFormat/>
    <w:rsid w:val="009C5340"/>
    <w:pPr>
      <w:keepNext/>
      <w:widowControl/>
      <w:spacing w:before="33" w:line="360" w:lineRule="auto"/>
      <w:jc w:val="both"/>
      <w:outlineLvl w:val="3"/>
    </w:pPr>
    <w:rPr>
      <w:sz w:val="24"/>
      <w:szCs w:val="24"/>
      <w:u w:val="single"/>
    </w:rPr>
  </w:style>
  <w:style w:type="paragraph" w:styleId="Nadpis5">
    <w:name w:val="heading 5"/>
    <w:basedOn w:val="Normlny"/>
    <w:next w:val="Normlny"/>
    <w:link w:val="Nadpis5Char"/>
    <w:qFormat/>
    <w:rsid w:val="009C5340"/>
    <w:pPr>
      <w:keepNext/>
      <w:outlineLvl w:val="4"/>
    </w:pPr>
    <w:rPr>
      <w:rFonts w:ascii="Helvetica CE" w:hAnsi="Helvetica CE" w:cs="Helvetica CE"/>
      <w:sz w:val="24"/>
      <w:szCs w:val="24"/>
      <w:lang w:val="cs-CZ"/>
    </w:rPr>
  </w:style>
  <w:style w:type="paragraph" w:styleId="Nadpis6">
    <w:name w:val="heading 6"/>
    <w:basedOn w:val="Normlny"/>
    <w:next w:val="Normlny"/>
    <w:link w:val="Nadpis6Char"/>
    <w:qFormat/>
    <w:rsid w:val="009C5340"/>
    <w:pPr>
      <w:keepNext/>
      <w:outlineLvl w:val="5"/>
    </w:pPr>
    <w:rPr>
      <w:rFonts w:ascii="Helvetica CE" w:hAnsi="Helvetica CE" w:cs="Helvetica CE"/>
      <w:sz w:val="28"/>
      <w:szCs w:val="28"/>
    </w:rPr>
  </w:style>
  <w:style w:type="paragraph" w:styleId="Nadpis7">
    <w:name w:val="heading 7"/>
    <w:basedOn w:val="Normlny"/>
    <w:next w:val="Normlny"/>
    <w:link w:val="Nadpis7Char"/>
    <w:qFormat/>
    <w:rsid w:val="009C5340"/>
    <w:pPr>
      <w:keepNext/>
      <w:outlineLvl w:val="6"/>
    </w:pPr>
    <w:rPr>
      <w:rFonts w:ascii="Helvetica CE" w:hAnsi="Helvetica CE" w:cs="Helvetica CE"/>
      <w:b/>
      <w:bCs/>
      <w:sz w:val="28"/>
      <w:szCs w:val="28"/>
      <w:u w:val="single"/>
      <w:lang w:val="cs-CZ"/>
    </w:rPr>
  </w:style>
  <w:style w:type="paragraph" w:styleId="Nadpis8">
    <w:name w:val="heading 8"/>
    <w:basedOn w:val="Normlny"/>
    <w:next w:val="Normlny"/>
    <w:link w:val="Nadpis8Char"/>
    <w:qFormat/>
    <w:rsid w:val="009C5340"/>
    <w:pPr>
      <w:keepNext/>
      <w:widowControl/>
      <w:suppressAutoHyphens/>
      <w:autoSpaceDE/>
      <w:autoSpaceDN/>
      <w:outlineLvl w:val="7"/>
    </w:pPr>
    <w:rPr>
      <w:b/>
      <w:bCs/>
      <w:sz w:val="28"/>
      <w:szCs w:val="28"/>
    </w:rPr>
  </w:style>
  <w:style w:type="paragraph" w:styleId="Nadpis9">
    <w:name w:val="heading 9"/>
    <w:basedOn w:val="Normlny"/>
    <w:next w:val="Normlny"/>
    <w:link w:val="Nadpis9Char"/>
    <w:qFormat/>
    <w:rsid w:val="009C5340"/>
    <w:pPr>
      <w:keepNext/>
      <w:ind w:right="-288"/>
      <w:jc w:val="both"/>
      <w:outlineLvl w:val="8"/>
    </w:pPr>
    <w:rPr>
      <w:rFonts w:ascii="Helvetica CE" w:hAnsi="Helvetica CE" w:cs="Helvetica CE"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C5340"/>
    <w:rPr>
      <w:rFonts w:asciiTheme="majorHAnsi" w:eastAsiaTheme="majorEastAsia" w:hAnsiTheme="majorHAnsi" w:cstheme="majorBidi"/>
      <w:b/>
      <w:bCs/>
      <w:kern w:val="32"/>
      <w:sz w:val="32"/>
      <w:szCs w:val="32"/>
      <w:lang w:val="sk-SK"/>
    </w:rPr>
  </w:style>
  <w:style w:type="character" w:customStyle="1" w:styleId="Nadpis2Char1">
    <w:name w:val="Nadpis 2 Char1"/>
    <w:basedOn w:val="Predvolenpsmoodseku"/>
    <w:link w:val="Nadpis2"/>
    <w:rsid w:val="009C5340"/>
    <w:rPr>
      <w:rFonts w:asciiTheme="majorHAnsi" w:eastAsiaTheme="majorEastAsia" w:hAnsiTheme="majorHAnsi" w:cstheme="majorBidi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rsid w:val="009C5340"/>
    <w:rPr>
      <w:rFonts w:asciiTheme="majorHAnsi" w:eastAsiaTheme="majorEastAsia" w:hAnsiTheme="majorHAnsi" w:cstheme="majorBidi"/>
      <w:b/>
      <w:bCs/>
      <w:sz w:val="26"/>
      <w:szCs w:val="26"/>
      <w:lang w:val="sk-SK"/>
    </w:rPr>
  </w:style>
  <w:style w:type="character" w:customStyle="1" w:styleId="Nadpis4Char">
    <w:name w:val="Nadpis 4 Char"/>
    <w:basedOn w:val="Predvolenpsmoodseku"/>
    <w:link w:val="Nadpis4"/>
    <w:rsid w:val="0094357F"/>
    <w:rPr>
      <w:rFonts w:ascii="Arial" w:eastAsia="Times New Roman" w:hAnsi="Arial" w:cs="Times New Roman"/>
      <w:u w:val="single"/>
      <w:lang w:val="sk-SK"/>
    </w:rPr>
  </w:style>
  <w:style w:type="character" w:customStyle="1" w:styleId="Nadpis5Char">
    <w:name w:val="Nadpis 5 Char"/>
    <w:basedOn w:val="Predvolenpsmoodseku"/>
    <w:link w:val="Nadpis5"/>
    <w:rsid w:val="009C5340"/>
    <w:rPr>
      <w:rFonts w:asciiTheme="minorHAnsi" w:eastAsiaTheme="minorEastAsia" w:hAnsiTheme="minorHAnsi" w:cstheme="minorBidi"/>
      <w:b/>
      <w:bCs/>
      <w:i/>
      <w:iCs/>
      <w:sz w:val="26"/>
      <w:szCs w:val="26"/>
      <w:lang w:val="sk-SK"/>
    </w:rPr>
  </w:style>
  <w:style w:type="character" w:customStyle="1" w:styleId="Nadpis6Char">
    <w:name w:val="Nadpis 6 Char"/>
    <w:basedOn w:val="Predvolenpsmoodseku"/>
    <w:link w:val="Nadpis6"/>
    <w:rsid w:val="009C5340"/>
    <w:rPr>
      <w:rFonts w:asciiTheme="minorHAnsi" w:eastAsiaTheme="minorEastAsia" w:hAnsiTheme="minorHAnsi" w:cstheme="minorBidi"/>
      <w:b/>
      <w:bCs/>
      <w:sz w:val="22"/>
      <w:szCs w:val="22"/>
      <w:lang w:val="sk-SK"/>
    </w:rPr>
  </w:style>
  <w:style w:type="character" w:customStyle="1" w:styleId="Nadpis7Char">
    <w:name w:val="Nadpis 7 Char"/>
    <w:basedOn w:val="Predvolenpsmoodseku"/>
    <w:link w:val="Nadpis7"/>
    <w:rsid w:val="009C5340"/>
    <w:rPr>
      <w:rFonts w:asciiTheme="minorHAnsi" w:eastAsiaTheme="minorEastAsia" w:hAnsiTheme="minorHAnsi" w:cstheme="minorBidi"/>
      <w:lang w:val="sk-SK"/>
    </w:rPr>
  </w:style>
  <w:style w:type="character" w:customStyle="1" w:styleId="Nadpis8Char">
    <w:name w:val="Nadpis 8 Char"/>
    <w:basedOn w:val="Predvolenpsmoodseku"/>
    <w:link w:val="Nadpis8"/>
    <w:rsid w:val="009C5340"/>
    <w:rPr>
      <w:rFonts w:asciiTheme="minorHAnsi" w:eastAsiaTheme="minorEastAsia" w:hAnsiTheme="minorHAnsi" w:cstheme="minorBidi"/>
      <w:i/>
      <w:iCs/>
      <w:lang w:val="sk-SK"/>
    </w:rPr>
  </w:style>
  <w:style w:type="character" w:customStyle="1" w:styleId="Nadpis9Char">
    <w:name w:val="Nadpis 9 Char"/>
    <w:basedOn w:val="Predvolenpsmoodseku"/>
    <w:link w:val="Nadpis9"/>
    <w:rsid w:val="009C5340"/>
    <w:rPr>
      <w:rFonts w:asciiTheme="majorHAnsi" w:eastAsiaTheme="majorEastAsia" w:hAnsiTheme="majorHAnsi" w:cstheme="majorBidi"/>
      <w:sz w:val="22"/>
      <w:szCs w:val="22"/>
      <w:lang w:val="sk-SK"/>
    </w:rPr>
  </w:style>
  <w:style w:type="paragraph" w:styleId="Pta">
    <w:name w:val="footer"/>
    <w:basedOn w:val="Normlny"/>
    <w:link w:val="PtaChar"/>
    <w:rsid w:val="009C53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9C5340"/>
    <w:rPr>
      <w:rFonts w:ascii="Arial" w:hAnsi="Arial" w:cs="Arial"/>
      <w:sz w:val="20"/>
      <w:szCs w:val="20"/>
      <w:lang w:val="sk-SK"/>
    </w:rPr>
  </w:style>
  <w:style w:type="character" w:styleId="slostrany">
    <w:name w:val="page number"/>
    <w:basedOn w:val="Predvolenpsmoodseku"/>
    <w:rsid w:val="009C5340"/>
  </w:style>
  <w:style w:type="paragraph" w:styleId="Hlavika">
    <w:name w:val="header"/>
    <w:basedOn w:val="Normlny"/>
    <w:link w:val="HlavikaChar"/>
    <w:rsid w:val="009C53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357F"/>
    <w:rPr>
      <w:rFonts w:ascii="Times New Roman" w:eastAsia="Times New Roman" w:hAnsi="Times New Roman" w:cs="Times New Roman"/>
    </w:rPr>
  </w:style>
  <w:style w:type="paragraph" w:customStyle="1" w:styleId="BodyTextZ">
    <w:name w:val="Body Text.Z"/>
    <w:basedOn w:val="Normlny"/>
    <w:uiPriority w:val="99"/>
    <w:rsid w:val="009C5340"/>
    <w:pPr>
      <w:widowControl/>
      <w:suppressAutoHyphens/>
      <w:autoSpaceDE/>
      <w:autoSpaceDN/>
    </w:pPr>
    <w:rPr>
      <w:b/>
      <w:bCs/>
    </w:rPr>
  </w:style>
  <w:style w:type="paragraph" w:styleId="Zkladntext2">
    <w:name w:val="Body Text 2"/>
    <w:basedOn w:val="Normlny"/>
    <w:link w:val="Zkladntext2Char"/>
    <w:rsid w:val="008255D4"/>
    <w:pPr>
      <w:widowControl/>
      <w:autoSpaceDE/>
      <w:autoSpaceDN/>
      <w:ind w:firstLine="720"/>
      <w:jc w:val="both"/>
    </w:pPr>
    <w:rPr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9C5340"/>
    <w:rPr>
      <w:rFonts w:ascii="Arial" w:hAnsi="Arial" w:cs="Arial"/>
      <w:sz w:val="20"/>
      <w:szCs w:val="20"/>
      <w:lang w:val="sk-SK"/>
    </w:rPr>
  </w:style>
  <w:style w:type="paragraph" w:styleId="Zkladntext3">
    <w:name w:val="Body Text 3"/>
    <w:basedOn w:val="Normlny"/>
    <w:link w:val="Zkladntext3Char"/>
    <w:rsid w:val="009C5340"/>
    <w:pPr>
      <w:widowControl/>
      <w:spacing w:before="225" w:line="360" w:lineRule="auto"/>
      <w:jc w:val="both"/>
    </w:pPr>
    <w:rPr>
      <w:lang w:val="cs-CZ"/>
    </w:rPr>
  </w:style>
  <w:style w:type="character" w:customStyle="1" w:styleId="Zkladntext3Char">
    <w:name w:val="Základný text 3 Char"/>
    <w:basedOn w:val="Predvolenpsmoodseku"/>
    <w:link w:val="Zkladntext3"/>
    <w:rsid w:val="009C5340"/>
    <w:rPr>
      <w:rFonts w:ascii="Arial" w:hAnsi="Arial" w:cs="Arial"/>
      <w:sz w:val="16"/>
      <w:szCs w:val="16"/>
      <w:lang w:val="sk-SK"/>
    </w:rPr>
  </w:style>
  <w:style w:type="paragraph" w:styleId="Zarkazkladnhotextu2">
    <w:name w:val="Body Text Indent 2"/>
    <w:basedOn w:val="Normlny"/>
    <w:link w:val="Zarkazkladnhotextu2Char"/>
    <w:rsid w:val="009C5340"/>
    <w:pPr>
      <w:ind w:firstLine="708"/>
      <w:jc w:val="both"/>
    </w:pPr>
    <w:rPr>
      <w:rFonts w:ascii="Helvetica CE" w:hAnsi="Helvetica CE" w:cs="Helvetica C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9C5340"/>
    <w:rPr>
      <w:rFonts w:ascii="Arial" w:hAnsi="Arial" w:cs="Arial"/>
      <w:sz w:val="20"/>
      <w:szCs w:val="20"/>
      <w:lang w:val="sk-SK"/>
    </w:rPr>
  </w:style>
  <w:style w:type="paragraph" w:customStyle="1" w:styleId="WW-Z">
    <w:name w:val="WW-Z"/>
    <w:basedOn w:val="Normlny"/>
    <w:uiPriority w:val="99"/>
    <w:rsid w:val="009C5340"/>
    <w:pPr>
      <w:widowControl/>
      <w:suppressAutoHyphens/>
      <w:autoSpaceDE/>
      <w:autoSpaceDN/>
      <w:jc w:val="both"/>
    </w:pPr>
  </w:style>
  <w:style w:type="paragraph" w:styleId="Zarkazkladnhotextu3">
    <w:name w:val="Body Text Indent 3"/>
    <w:basedOn w:val="Normlny"/>
    <w:link w:val="Zarkazkladnhotextu3Char"/>
    <w:rsid w:val="009C5340"/>
    <w:pPr>
      <w:widowControl/>
      <w:autoSpaceDE/>
      <w:autoSpaceDN/>
      <w:ind w:firstLine="426"/>
      <w:jc w:val="both"/>
    </w:pPr>
    <w:rPr>
      <w:sz w:val="24"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94357F"/>
    <w:rPr>
      <w:rFonts w:ascii="Arial" w:eastAsia="Times New Roman" w:hAnsi="Arial" w:cs="Times New Roman"/>
      <w:lang w:val="sk-SK"/>
    </w:rPr>
  </w:style>
  <w:style w:type="paragraph" w:customStyle="1" w:styleId="BodyTextZ1">
    <w:name w:val="Body Text.Z1"/>
    <w:basedOn w:val="Normlny"/>
    <w:uiPriority w:val="99"/>
    <w:rsid w:val="009C5340"/>
    <w:pPr>
      <w:widowControl/>
      <w:suppressAutoHyphens/>
      <w:autoSpaceDE/>
      <w:autoSpaceDN/>
      <w:spacing w:after="120"/>
    </w:pPr>
  </w:style>
  <w:style w:type="character" w:customStyle="1" w:styleId="WW-Absatz-Standardschriftart11">
    <w:name w:val="WW-Absatz-Standardschriftart11"/>
    <w:rsid w:val="009C5340"/>
  </w:style>
  <w:style w:type="paragraph" w:styleId="Zkladntext">
    <w:name w:val="Body Text"/>
    <w:aliases w:val="Z,Základný text odstavca,text"/>
    <w:basedOn w:val="Normlny"/>
    <w:link w:val="ZkladntextChar"/>
    <w:rsid w:val="0094357F"/>
    <w:pPr>
      <w:widowControl/>
      <w:suppressAutoHyphens/>
      <w:autoSpaceDE/>
      <w:autoSpaceDN/>
    </w:pPr>
    <w:rPr>
      <w:sz w:val="24"/>
      <w:szCs w:val="24"/>
      <w:lang w:eastAsia="ar-SA"/>
    </w:rPr>
  </w:style>
  <w:style w:type="character" w:customStyle="1" w:styleId="ZkladntextChar">
    <w:name w:val="Základný text Char"/>
    <w:aliases w:val="Z Char,Základný text odstavca Char,text Char"/>
    <w:basedOn w:val="Predvolenpsmoodseku"/>
    <w:link w:val="Zkladntext"/>
    <w:rsid w:val="009C5340"/>
    <w:rPr>
      <w:rFonts w:ascii="Arial" w:hAnsi="Arial" w:cs="Arial"/>
      <w:sz w:val="20"/>
      <w:szCs w:val="20"/>
      <w:lang w:val="sk-SK"/>
    </w:rPr>
  </w:style>
  <w:style w:type="paragraph" w:customStyle="1" w:styleId="DefaultText">
    <w:name w:val="Default Text"/>
    <w:basedOn w:val="Normlny"/>
    <w:uiPriority w:val="99"/>
    <w:rsid w:val="009C5340"/>
    <w:pPr>
      <w:widowControl/>
      <w:adjustRightInd w:val="0"/>
    </w:pPr>
    <w:rPr>
      <w:sz w:val="24"/>
      <w:szCs w:val="24"/>
      <w:lang w:val="en-US"/>
    </w:rPr>
  </w:style>
  <w:style w:type="paragraph" w:customStyle="1" w:styleId="BBSnadpis2">
    <w:name w:val="_BBS nadpis 2"/>
    <w:basedOn w:val="Nadpis2"/>
    <w:next w:val="BBSnormal"/>
    <w:autoRedefine/>
    <w:uiPriority w:val="99"/>
    <w:rsid w:val="009C5340"/>
    <w:pPr>
      <w:keepNext w:val="0"/>
      <w:autoSpaceDE/>
      <w:autoSpaceDN/>
      <w:spacing w:before="0" w:after="0" w:line="240" w:lineRule="auto"/>
      <w:jc w:val="left"/>
      <w:outlineLvl w:val="9"/>
    </w:pPr>
    <w:rPr>
      <w:b w:val="0"/>
      <w:bCs w:val="0"/>
    </w:rPr>
  </w:style>
  <w:style w:type="paragraph" w:customStyle="1" w:styleId="BBSnormal">
    <w:name w:val="_BBS normal"/>
    <w:basedOn w:val="Normlny"/>
    <w:rsid w:val="009C5340"/>
    <w:pPr>
      <w:widowControl/>
      <w:autoSpaceDE/>
      <w:autoSpaceDN/>
      <w:jc w:val="both"/>
    </w:pPr>
    <w:rPr>
      <w:sz w:val="22"/>
      <w:szCs w:val="22"/>
      <w:lang w:val="cs-CZ"/>
    </w:rPr>
  </w:style>
  <w:style w:type="paragraph" w:customStyle="1" w:styleId="Cit">
    <w:name w:val="Cit"/>
    <w:basedOn w:val="Normlny"/>
    <w:next w:val="Normlny"/>
    <w:uiPriority w:val="99"/>
    <w:rsid w:val="009C5340"/>
    <w:pPr>
      <w:widowControl/>
      <w:overflowPunct w:val="0"/>
      <w:adjustRightInd w:val="0"/>
      <w:textAlignment w:val="baseline"/>
    </w:pPr>
    <w:rPr>
      <w:i/>
      <w:iCs/>
      <w:color w:val="000000"/>
      <w:lang w:val="cs-CZ" w:eastAsia="cs-CZ"/>
    </w:rPr>
  </w:style>
  <w:style w:type="character" w:customStyle="1" w:styleId="Jemn">
    <w:name w:val="Jemn"/>
    <w:basedOn w:val="Predvolenpsmoodseku"/>
    <w:uiPriority w:val="99"/>
    <w:rsid w:val="009C5340"/>
    <w:rPr>
      <w:i/>
      <w:iCs/>
      <w:color w:val="808080"/>
    </w:rPr>
  </w:style>
  <w:style w:type="paragraph" w:customStyle="1" w:styleId="Zar">
    <w:name w:val="Zar"/>
    <w:basedOn w:val="Normlny"/>
    <w:uiPriority w:val="99"/>
    <w:rsid w:val="009C5340"/>
    <w:pPr>
      <w:widowControl/>
      <w:suppressAutoHyphens/>
      <w:autoSpaceDE/>
      <w:autoSpaceDN/>
      <w:ind w:left="284"/>
      <w:jc w:val="both"/>
    </w:pPr>
    <w:rPr>
      <w:lang w:eastAsia="ar-SA"/>
    </w:rPr>
  </w:style>
  <w:style w:type="paragraph" w:customStyle="1" w:styleId="Zar1">
    <w:name w:val="Zar1"/>
    <w:basedOn w:val="Normlny"/>
    <w:uiPriority w:val="99"/>
    <w:rsid w:val="009C5340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paragraph" w:customStyle="1" w:styleId="Zar3">
    <w:name w:val="Zar3"/>
    <w:basedOn w:val="Normlny"/>
    <w:uiPriority w:val="99"/>
    <w:rsid w:val="009C5340"/>
    <w:pPr>
      <w:widowControl/>
      <w:suppressAutoHyphens/>
      <w:autoSpaceDE/>
      <w:autoSpaceDN/>
      <w:ind w:left="284"/>
      <w:jc w:val="both"/>
    </w:pPr>
    <w:rPr>
      <w:lang w:eastAsia="ar-SA"/>
    </w:rPr>
  </w:style>
  <w:style w:type="paragraph" w:customStyle="1" w:styleId="Zar2">
    <w:name w:val="Zar2"/>
    <w:basedOn w:val="Normlny"/>
    <w:uiPriority w:val="99"/>
    <w:rsid w:val="009C5340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paragraph" w:customStyle="1" w:styleId="Zar5">
    <w:name w:val="Zar5"/>
    <w:basedOn w:val="Normlny"/>
    <w:uiPriority w:val="99"/>
    <w:rsid w:val="009C5340"/>
    <w:pPr>
      <w:widowControl/>
      <w:suppressAutoHyphens/>
      <w:autoSpaceDE/>
      <w:autoSpaceDN/>
      <w:ind w:left="284"/>
      <w:jc w:val="both"/>
    </w:pPr>
    <w:rPr>
      <w:lang w:eastAsia="ar-SA"/>
    </w:rPr>
  </w:style>
  <w:style w:type="paragraph" w:customStyle="1" w:styleId="Zar4">
    <w:name w:val="Zar4"/>
    <w:basedOn w:val="Normlny"/>
    <w:uiPriority w:val="99"/>
    <w:rsid w:val="009C5340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character" w:styleId="Hypertextovprepojenie">
    <w:name w:val="Hyperlink"/>
    <w:basedOn w:val="Predvolenpsmoodseku"/>
    <w:rsid w:val="009C5340"/>
    <w:rPr>
      <w:color w:val="0000FF"/>
      <w:u w:val="single"/>
    </w:rPr>
  </w:style>
  <w:style w:type="character" w:styleId="Zvraznenie">
    <w:name w:val="Emphasis"/>
    <w:basedOn w:val="Predvolenpsmoodseku"/>
    <w:uiPriority w:val="99"/>
    <w:qFormat/>
    <w:rsid w:val="009C5340"/>
    <w:rPr>
      <w:i/>
      <w:iCs/>
    </w:rPr>
  </w:style>
  <w:style w:type="character" w:customStyle="1" w:styleId="Jemn1">
    <w:name w:val="Jemn1"/>
    <w:basedOn w:val="Predvolenpsmoodseku"/>
    <w:uiPriority w:val="99"/>
    <w:rsid w:val="0060681C"/>
    <w:rPr>
      <w:i/>
      <w:iCs/>
      <w:color w:val="808080"/>
    </w:rPr>
  </w:style>
  <w:style w:type="paragraph" w:customStyle="1" w:styleId="Zar7">
    <w:name w:val="Zar7"/>
    <w:basedOn w:val="Normlny"/>
    <w:uiPriority w:val="99"/>
    <w:rsid w:val="0060681C"/>
    <w:pPr>
      <w:widowControl/>
      <w:suppressAutoHyphens/>
      <w:autoSpaceDE/>
      <w:autoSpaceDN/>
      <w:ind w:left="284"/>
      <w:jc w:val="both"/>
    </w:pPr>
    <w:rPr>
      <w:lang w:eastAsia="ar-SA"/>
    </w:rPr>
  </w:style>
  <w:style w:type="paragraph" w:customStyle="1" w:styleId="Zar6">
    <w:name w:val="Zar6"/>
    <w:basedOn w:val="Normlny"/>
    <w:uiPriority w:val="99"/>
    <w:rsid w:val="0060681C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paragraph" w:customStyle="1" w:styleId="Odsekzoznamu1">
    <w:name w:val="Odsek zoznamu1"/>
    <w:basedOn w:val="Normlny"/>
    <w:uiPriority w:val="99"/>
    <w:rsid w:val="0094357F"/>
    <w:pPr>
      <w:ind w:left="720"/>
    </w:pPr>
  </w:style>
  <w:style w:type="character" w:customStyle="1" w:styleId="Zar8">
    <w:name w:val="Zar8"/>
    <w:basedOn w:val="Predvolenpsmoodseku"/>
    <w:uiPriority w:val="99"/>
    <w:rsid w:val="0094357F"/>
    <w:rPr>
      <w:rFonts w:ascii="Arial" w:eastAsia="Times New Roman" w:hAnsi="Arial" w:cs="Times New Roman"/>
      <w:lang w:eastAsia="cs-CZ"/>
    </w:rPr>
  </w:style>
  <w:style w:type="paragraph" w:customStyle="1" w:styleId="Heading2PodkapitolaN">
    <w:name w:val="Heading 2.Podkapitola.N"/>
    <w:basedOn w:val="Normlny"/>
    <w:next w:val="Normlny"/>
    <w:uiPriority w:val="99"/>
    <w:rsid w:val="0094357F"/>
    <w:pPr>
      <w:keepNext/>
      <w:widowControl/>
      <w:spacing w:before="120" w:after="120" w:line="120" w:lineRule="auto"/>
      <w:jc w:val="both"/>
      <w:outlineLvl w:val="1"/>
    </w:pPr>
    <w:rPr>
      <w:b/>
      <w:bCs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94357F"/>
    <w:rPr>
      <w:rFonts w:ascii="Arial" w:eastAsia="Times New Roman" w:hAnsi="Arial" w:cs="Times New Roman"/>
      <w:sz w:val="22"/>
      <w:szCs w:val="22"/>
      <w:lang w:val="sk-SK"/>
    </w:rPr>
  </w:style>
  <w:style w:type="paragraph" w:styleId="Zarkazkladnhotextu">
    <w:name w:val="Body Text Indent"/>
    <w:basedOn w:val="Normlny"/>
    <w:link w:val="ZarkazkladnhotextuChar"/>
    <w:rsid w:val="00482D5A"/>
    <w:pPr>
      <w:widowControl/>
      <w:autoSpaceDE/>
      <w:autoSpaceDN/>
      <w:jc w:val="both"/>
    </w:pPr>
    <w:rPr>
      <w:rFonts w:cs="Times New Roman"/>
      <w:sz w:val="22"/>
      <w:szCs w:val="22"/>
    </w:rPr>
  </w:style>
  <w:style w:type="paragraph" w:customStyle="1" w:styleId="BodyTextZ2">
    <w:name w:val="Body Text.Z2"/>
    <w:basedOn w:val="Normlny"/>
    <w:uiPriority w:val="99"/>
    <w:rsid w:val="0094357F"/>
    <w:pPr>
      <w:widowControl/>
      <w:spacing w:before="244" w:line="360" w:lineRule="auto"/>
      <w:jc w:val="both"/>
    </w:pPr>
    <w:rPr>
      <w:rFonts w:ascii="Helvetica CE" w:hAnsi="Helvetica CE" w:cs="Helvetica CE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94357F"/>
    <w:pPr>
      <w:widowControl/>
      <w:autoSpaceDE/>
      <w:autoSpaceDN/>
      <w:ind w:left="720"/>
    </w:pPr>
    <w:rPr>
      <w:sz w:val="24"/>
      <w:szCs w:val="24"/>
      <w:lang w:val="en-US"/>
    </w:rPr>
  </w:style>
  <w:style w:type="paragraph" w:customStyle="1" w:styleId="Texttabulky">
    <w:name w:val="Text tabulky"/>
    <w:rsid w:val="0094357F"/>
    <w:rPr>
      <w:rFonts w:ascii="Arial" w:hAnsi="Arial" w:cs="Arial"/>
      <w:color w:val="000000"/>
      <w:lang w:eastAsia="cs-CZ"/>
    </w:rPr>
  </w:style>
  <w:style w:type="paragraph" w:customStyle="1" w:styleId="dka">
    <w:name w:val="Ř∑dka"/>
    <w:uiPriority w:val="99"/>
    <w:rsid w:val="0094357F"/>
    <w:pPr>
      <w:tabs>
        <w:tab w:val="left" w:pos="2835"/>
        <w:tab w:val="left" w:pos="5103"/>
        <w:tab w:val="left" w:pos="7626"/>
      </w:tabs>
    </w:pPr>
    <w:rPr>
      <w:rFonts w:ascii="AT*Switzerland Light" w:hAnsi="AT*Switzerland Light" w:cs="AT*Switzerland Light"/>
      <w:i/>
      <w:iCs/>
      <w:color w:val="000000"/>
      <w:sz w:val="18"/>
      <w:szCs w:val="18"/>
      <w:lang w:eastAsia="cs-CZ"/>
    </w:rPr>
  </w:style>
  <w:style w:type="paragraph" w:styleId="Nzov">
    <w:name w:val="Title"/>
    <w:basedOn w:val="Normlny"/>
    <w:link w:val="NzovChar"/>
    <w:qFormat/>
    <w:rsid w:val="0094357F"/>
    <w:pPr>
      <w:widowControl/>
      <w:autoSpaceDE/>
      <w:autoSpaceDN/>
      <w:jc w:val="center"/>
    </w:pPr>
    <w:rPr>
      <w:b/>
      <w:bCs/>
      <w:sz w:val="28"/>
      <w:szCs w:val="28"/>
      <w:u w:val="single"/>
      <w:lang w:eastAsia="sk-SK"/>
    </w:rPr>
  </w:style>
  <w:style w:type="character" w:customStyle="1" w:styleId="NzovChar">
    <w:name w:val="Názov Char"/>
    <w:basedOn w:val="Predvolenpsmoodseku"/>
    <w:link w:val="Nzov"/>
    <w:rsid w:val="009C5340"/>
    <w:rPr>
      <w:rFonts w:asciiTheme="majorHAnsi" w:eastAsiaTheme="majorEastAsia" w:hAnsiTheme="majorHAnsi" w:cstheme="majorBidi"/>
      <w:b/>
      <w:bCs/>
      <w:kern w:val="28"/>
      <w:sz w:val="32"/>
      <w:szCs w:val="32"/>
      <w:lang w:val="sk-SK"/>
    </w:rPr>
  </w:style>
  <w:style w:type="paragraph" w:customStyle="1" w:styleId="5CharCharCharCharCharCharCharCharCharCharCharCharCharChar">
    <w:name w:val="5... Char Char Char Char Char Char Char Char Char Char Char Char Char Char"/>
    <w:basedOn w:val="Normlny"/>
    <w:rsid w:val="0094357F"/>
    <w:pPr>
      <w:tabs>
        <w:tab w:val="left" w:pos="708"/>
        <w:tab w:val="left" w:pos="1346"/>
        <w:tab w:val="left" w:pos="3260"/>
        <w:tab w:val="left" w:pos="4536"/>
        <w:tab w:val="left" w:pos="5386"/>
        <w:tab w:val="left" w:pos="7725"/>
        <w:tab w:val="left" w:pos="8647"/>
        <w:tab w:val="left" w:pos="9072"/>
      </w:tabs>
      <w:adjustRightInd w:val="0"/>
      <w:spacing w:line="240" w:lineRule="atLeast"/>
      <w:ind w:right="283"/>
      <w:jc w:val="both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rsid w:val="0094357F"/>
    <w:pPr>
      <w:widowControl/>
      <w:autoSpaceDE/>
      <w:autoSpaceDN/>
    </w:pPr>
    <w:rPr>
      <w:rFonts w:ascii="Courier New" w:hAnsi="Courier New" w:cs="Courier New"/>
      <w:lang w:val="cs-CZ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C5340"/>
    <w:rPr>
      <w:rFonts w:ascii="Courier" w:hAnsi="Courier" w:cs="Arial"/>
      <w:sz w:val="20"/>
      <w:szCs w:val="20"/>
      <w:lang w:val="sk-SK"/>
    </w:rPr>
  </w:style>
  <w:style w:type="paragraph" w:customStyle="1" w:styleId="odsaden">
    <w:name w:val="odsaden"/>
    <w:basedOn w:val="Normlny"/>
    <w:uiPriority w:val="99"/>
    <w:rsid w:val="0094357F"/>
    <w:pPr>
      <w:widowControl/>
      <w:autoSpaceDE/>
      <w:autoSpaceDN/>
      <w:ind w:firstLine="567"/>
    </w:pPr>
    <w:rPr>
      <w:rFonts w:ascii="Courier New" w:hAnsi="Courier New" w:cs="Courier New"/>
      <w:sz w:val="24"/>
      <w:szCs w:val="24"/>
      <w:lang w:eastAsia="cs-CZ"/>
    </w:rPr>
  </w:style>
  <w:style w:type="character" w:customStyle="1" w:styleId="Symbolsymbol">
    <w:name w:val="Symbol (symbol)"/>
    <w:basedOn w:val="Predvolenpsmoodseku"/>
    <w:rsid w:val="0094357F"/>
    <w:rPr>
      <w:rFonts w:ascii="Symbol" w:hAnsi="Symbol" w:cs="Symbol"/>
      <w:sz w:val="24"/>
      <w:szCs w:val="24"/>
    </w:rPr>
  </w:style>
  <w:style w:type="character" w:styleId="PouitHypertextovPrepojenie">
    <w:name w:val="FollowedHyperlink"/>
    <w:basedOn w:val="Predvolenpsmoodseku"/>
    <w:rsid w:val="0094357F"/>
    <w:rPr>
      <w:color w:val="800080"/>
      <w:u w:val="single"/>
    </w:rPr>
  </w:style>
  <w:style w:type="character" w:customStyle="1" w:styleId="odsaden1">
    <w:name w:val="odsaden1"/>
    <w:basedOn w:val="Predvolenpsmoodseku"/>
    <w:uiPriority w:val="99"/>
    <w:rsid w:val="0094357F"/>
    <w:rPr>
      <w:rFonts w:ascii="Courier New" w:hAnsi="Courier New" w:cs="Courier New"/>
      <w:sz w:val="24"/>
      <w:szCs w:val="24"/>
      <w:lang w:val="sk-SK" w:eastAsia="cs-CZ"/>
    </w:rPr>
  </w:style>
  <w:style w:type="character" w:customStyle="1" w:styleId="Nadpis2Char">
    <w:name w:val="Nadpis 2 Char"/>
    <w:basedOn w:val="Predvolenpsmoodseku"/>
    <w:rsid w:val="0094357F"/>
    <w:rPr>
      <w:rFonts w:ascii="Courier New" w:hAnsi="Courier New" w:cs="Courier New"/>
      <w:b/>
      <w:bCs/>
      <w:sz w:val="24"/>
      <w:szCs w:val="24"/>
      <w:lang w:val="sk-SK" w:eastAsia="cs-CZ"/>
    </w:rPr>
  </w:style>
  <w:style w:type="paragraph" w:styleId="Obsah5">
    <w:name w:val="toc 5"/>
    <w:basedOn w:val="Normlny"/>
    <w:next w:val="Normlny"/>
    <w:autoRedefine/>
    <w:rsid w:val="0094357F"/>
    <w:pPr>
      <w:widowControl/>
      <w:numPr>
        <w:numId w:val="4"/>
      </w:numPr>
      <w:tabs>
        <w:tab w:val="clear" w:pos="720"/>
        <w:tab w:val="num" w:pos="644"/>
        <w:tab w:val="left" w:pos="4253"/>
        <w:tab w:val="left" w:pos="6096"/>
      </w:tabs>
      <w:autoSpaceDE/>
      <w:autoSpaceDN/>
      <w:ind w:left="360"/>
    </w:pPr>
    <w:rPr>
      <w:rFonts w:ascii="Courier New" w:hAnsi="Courier New" w:cs="Courier New"/>
      <w:sz w:val="24"/>
      <w:szCs w:val="24"/>
      <w:lang w:val="cs-CZ" w:eastAsia="cs-CZ"/>
    </w:rPr>
  </w:style>
  <w:style w:type="paragraph" w:customStyle="1" w:styleId="Odr">
    <w:name w:val="Odr"/>
    <w:uiPriority w:val="99"/>
    <w:rsid w:val="0094357F"/>
    <w:pPr>
      <w:numPr>
        <w:numId w:val="1"/>
      </w:numPr>
      <w:tabs>
        <w:tab w:val="clear" w:pos="643"/>
        <w:tab w:val="num" w:pos="720"/>
        <w:tab w:val="left" w:pos="905"/>
      </w:tabs>
      <w:spacing w:before="60" w:line="300" w:lineRule="atLeast"/>
      <w:ind w:left="907" w:hanging="34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Zoznamsodrkami2">
    <w:name w:val="List Bullet 2"/>
    <w:basedOn w:val="Normlny"/>
    <w:autoRedefine/>
    <w:rsid w:val="0094357F"/>
    <w:pPr>
      <w:widowControl/>
      <w:tabs>
        <w:tab w:val="num" w:pos="720"/>
      </w:tabs>
      <w:autoSpaceDE/>
      <w:autoSpaceDN/>
      <w:ind w:left="720" w:hanging="360"/>
    </w:pPr>
    <w:rPr>
      <w:rFonts w:ascii="Courier New" w:hAnsi="Courier New" w:cs="Courier New"/>
      <w:sz w:val="24"/>
      <w:szCs w:val="24"/>
      <w:lang w:val="cs-CZ" w:eastAsia="cs-CZ"/>
    </w:rPr>
  </w:style>
  <w:style w:type="paragraph" w:styleId="Normlnysozarkami">
    <w:name w:val="Normal Indent"/>
    <w:basedOn w:val="Normlny"/>
    <w:rsid w:val="0094357F"/>
    <w:pPr>
      <w:widowControl/>
      <w:autoSpaceDE/>
      <w:autoSpaceDN/>
      <w:ind w:left="708"/>
    </w:pPr>
    <w:rPr>
      <w:rFonts w:ascii="Courier New" w:hAnsi="Courier New" w:cs="Courier New"/>
      <w:sz w:val="24"/>
      <w:szCs w:val="24"/>
      <w:lang w:val="cs-CZ" w:eastAsia="cs-CZ"/>
    </w:rPr>
  </w:style>
  <w:style w:type="paragraph" w:customStyle="1" w:styleId="tlZkladntext210ptVavoVavo127cmChar">
    <w:name w:val="Št˝l Z∑kladn˝ text 2 + 10 pt Vľavo Vľavo:  1.27 cm Char"/>
    <w:basedOn w:val="Normlny"/>
    <w:uiPriority w:val="99"/>
    <w:rsid w:val="0094357F"/>
    <w:pPr>
      <w:widowControl/>
      <w:autoSpaceDE/>
      <w:autoSpaceDN/>
      <w:spacing w:before="120"/>
      <w:ind w:firstLine="709"/>
    </w:pPr>
    <w:rPr>
      <w:rFonts w:ascii="Courier New" w:hAnsi="Courier New" w:cs="Courier New"/>
      <w:lang w:eastAsia="cs-CZ"/>
    </w:rPr>
  </w:style>
  <w:style w:type="paragraph" w:customStyle="1" w:styleId="tlZkladntext210ptVavo">
    <w:name w:val="Št˝l Z∑kladn˝ text 2 + 10 pt Vľavo"/>
    <w:basedOn w:val="Normlny"/>
    <w:next w:val="Normlny"/>
    <w:uiPriority w:val="99"/>
    <w:rsid w:val="0094357F"/>
    <w:pPr>
      <w:widowControl/>
      <w:autoSpaceDE/>
      <w:autoSpaceDN/>
      <w:ind w:firstLine="709"/>
    </w:pPr>
    <w:rPr>
      <w:rFonts w:ascii="Courier New" w:hAnsi="Courier New" w:cs="Courier New"/>
      <w:lang w:eastAsia="cs-CZ"/>
    </w:rPr>
  </w:style>
  <w:style w:type="paragraph" w:customStyle="1" w:styleId="Textodsaden">
    <w:name w:val="Text odsaden"/>
    <w:basedOn w:val="Normlny"/>
    <w:uiPriority w:val="99"/>
    <w:rsid w:val="0094357F"/>
    <w:pPr>
      <w:widowControl/>
      <w:autoSpaceDE/>
      <w:autoSpaceDN/>
      <w:spacing w:before="120" w:line="300" w:lineRule="atLeast"/>
      <w:ind w:firstLine="567"/>
      <w:jc w:val="both"/>
    </w:pPr>
    <w:rPr>
      <w:lang w:eastAsia="sk-SK"/>
    </w:rPr>
  </w:style>
  <w:style w:type="paragraph" w:customStyle="1" w:styleId="Textodsaden1">
    <w:name w:val="Text odsaden1"/>
    <w:basedOn w:val="Normlny"/>
    <w:uiPriority w:val="99"/>
    <w:rsid w:val="0094357F"/>
    <w:pPr>
      <w:widowControl/>
      <w:autoSpaceDE/>
      <w:autoSpaceDN/>
      <w:spacing w:before="120" w:line="300" w:lineRule="atLeast"/>
      <w:ind w:firstLine="567"/>
      <w:jc w:val="both"/>
    </w:pPr>
    <w:rPr>
      <w:lang w:eastAsia="sk-SK"/>
    </w:rPr>
  </w:style>
  <w:style w:type="paragraph" w:customStyle="1" w:styleId="Odr1">
    <w:name w:val="Odr1"/>
    <w:basedOn w:val="Normlny"/>
    <w:uiPriority w:val="99"/>
    <w:rsid w:val="008255D4"/>
    <w:pPr>
      <w:tabs>
        <w:tab w:val="left" w:pos="227"/>
        <w:tab w:val="num" w:pos="643"/>
        <w:tab w:val="num" w:pos="720"/>
      </w:tabs>
      <w:autoSpaceDE/>
      <w:autoSpaceDN/>
      <w:spacing w:line="288" w:lineRule="auto"/>
      <w:ind w:left="227" w:hanging="227"/>
      <w:jc w:val="both"/>
    </w:pPr>
    <w:rPr>
      <w:lang w:eastAsia="sk-SK"/>
    </w:rPr>
  </w:style>
  <w:style w:type="paragraph" w:styleId="Oznaitext">
    <w:name w:val="Block Text"/>
    <w:basedOn w:val="Normlny"/>
    <w:rsid w:val="008255D4"/>
    <w:pPr>
      <w:widowControl/>
      <w:autoSpaceDE/>
      <w:autoSpaceDN/>
      <w:spacing w:before="60"/>
      <w:ind w:left="180" w:right="70"/>
      <w:jc w:val="both"/>
    </w:pPr>
    <w:rPr>
      <w:lang w:eastAsia="cs-CZ"/>
    </w:rPr>
  </w:style>
  <w:style w:type="character" w:customStyle="1" w:styleId="Absatz-Standardschriftart">
    <w:name w:val="Absatz-Standardschriftart"/>
    <w:rsid w:val="0013392D"/>
  </w:style>
  <w:style w:type="character" w:customStyle="1" w:styleId="WW-Absatz-Standardschriftart">
    <w:name w:val="WW-Absatz-Standardschriftart"/>
    <w:rsid w:val="0013392D"/>
  </w:style>
  <w:style w:type="character" w:customStyle="1" w:styleId="WW-Absatz-Standardschriftart1">
    <w:name w:val="WW-Absatz-Standardschriftart1"/>
    <w:rsid w:val="0013392D"/>
  </w:style>
  <w:style w:type="character" w:customStyle="1" w:styleId="WW-Absatz-Standardschriftart111">
    <w:name w:val="WW-Absatz-Standardschriftart111"/>
    <w:rsid w:val="0013392D"/>
  </w:style>
  <w:style w:type="character" w:customStyle="1" w:styleId="Predvolen">
    <w:name w:val="Predvolen"/>
    <w:uiPriority w:val="99"/>
    <w:rsid w:val="0013392D"/>
  </w:style>
  <w:style w:type="character" w:customStyle="1" w:styleId="WW-Absatz-Standardschriftart1111">
    <w:name w:val="WW-Absatz-Standardschriftart1111"/>
    <w:rsid w:val="0013392D"/>
  </w:style>
  <w:style w:type="character" w:customStyle="1" w:styleId="WW8Num1z0">
    <w:name w:val="WW8Num1z0"/>
    <w:rsid w:val="0013392D"/>
    <w:rPr>
      <w:rFonts w:ascii="Arial" w:hAnsi="Arial" w:cs="Arial"/>
    </w:rPr>
  </w:style>
  <w:style w:type="character" w:customStyle="1" w:styleId="Predvolen4">
    <w:name w:val="Predvolen4"/>
    <w:uiPriority w:val="99"/>
    <w:rsid w:val="0013392D"/>
  </w:style>
  <w:style w:type="character" w:customStyle="1" w:styleId="WW-Absatz-Standardschriftart11111">
    <w:name w:val="WW-Absatz-Standardschriftart11111"/>
    <w:rsid w:val="0013392D"/>
  </w:style>
  <w:style w:type="character" w:customStyle="1" w:styleId="WW8Num3z0">
    <w:name w:val="WW8Num3z0"/>
    <w:rsid w:val="0013392D"/>
    <w:rPr>
      <w:rFonts w:ascii="Arial" w:eastAsia="Times New Roman" w:hAnsi="Arial" w:cs="Times New Roman"/>
    </w:rPr>
  </w:style>
  <w:style w:type="character" w:customStyle="1" w:styleId="WW8Num3z1">
    <w:name w:val="WW8Num3z1"/>
    <w:rsid w:val="0013392D"/>
    <w:rPr>
      <w:rFonts w:ascii="Courier New" w:hAnsi="Courier New" w:cs="Courier New"/>
    </w:rPr>
  </w:style>
  <w:style w:type="character" w:customStyle="1" w:styleId="WW8Num3z2">
    <w:name w:val="WW8Num3z2"/>
    <w:rsid w:val="0013392D"/>
    <w:rPr>
      <w:rFonts w:ascii="Wingdings" w:hAnsi="Wingdings" w:cs="Wingdings"/>
    </w:rPr>
  </w:style>
  <w:style w:type="character" w:customStyle="1" w:styleId="WW8Num3z3">
    <w:name w:val="WW8Num3z3"/>
    <w:rsid w:val="0013392D"/>
    <w:rPr>
      <w:rFonts w:ascii="Symbol" w:hAnsi="Symbol" w:cs="Symbol"/>
    </w:rPr>
  </w:style>
  <w:style w:type="character" w:customStyle="1" w:styleId="WW-Predvolen">
    <w:name w:val="WW-Predvolen"/>
    <w:uiPriority w:val="99"/>
    <w:rsid w:val="0013392D"/>
  </w:style>
  <w:style w:type="character" w:customStyle="1" w:styleId="WW-Absatz-Standardschriftart111111">
    <w:name w:val="WW-Absatz-Standardschriftart111111"/>
    <w:rsid w:val="0013392D"/>
  </w:style>
  <w:style w:type="character" w:customStyle="1" w:styleId="WW-Standardn">
    <w:name w:val="WW-Standardn"/>
    <w:uiPriority w:val="99"/>
    <w:rsid w:val="0013392D"/>
  </w:style>
  <w:style w:type="character" w:customStyle="1" w:styleId="WW8Num1z1">
    <w:name w:val="WW8Num1z1"/>
    <w:rsid w:val="0013392D"/>
    <w:rPr>
      <w:rFonts w:ascii="Courier New" w:hAnsi="Courier New" w:cs="Courier New"/>
    </w:rPr>
  </w:style>
  <w:style w:type="character" w:customStyle="1" w:styleId="WW8Num1z2">
    <w:name w:val="WW8Num1z2"/>
    <w:rsid w:val="0013392D"/>
    <w:rPr>
      <w:rFonts w:ascii="Wingdings" w:hAnsi="Wingdings" w:cs="Wingdings"/>
    </w:rPr>
  </w:style>
  <w:style w:type="character" w:customStyle="1" w:styleId="WW8Num1z3">
    <w:name w:val="WW8Num1z3"/>
    <w:rsid w:val="0013392D"/>
    <w:rPr>
      <w:rFonts w:ascii="Symbol" w:hAnsi="Symbol" w:cs="Symbol"/>
    </w:rPr>
  </w:style>
  <w:style w:type="character" w:customStyle="1" w:styleId="WW-Standardn1">
    <w:name w:val="WW-Standardn1"/>
    <w:uiPriority w:val="99"/>
    <w:rsid w:val="0013392D"/>
  </w:style>
  <w:style w:type="character" w:customStyle="1" w:styleId="Predvolen3">
    <w:name w:val="Predvolen3"/>
    <w:uiPriority w:val="99"/>
    <w:rsid w:val="0013392D"/>
  </w:style>
  <w:style w:type="character" w:customStyle="1" w:styleId="Predvolen2">
    <w:name w:val="Predvolen2"/>
    <w:uiPriority w:val="99"/>
    <w:rsid w:val="0013392D"/>
  </w:style>
  <w:style w:type="character" w:customStyle="1" w:styleId="Predvolen1">
    <w:name w:val="Predvolen1"/>
    <w:uiPriority w:val="99"/>
    <w:rsid w:val="0013392D"/>
  </w:style>
  <w:style w:type="character" w:customStyle="1" w:styleId="Symbolypre">
    <w:name w:val="Symboly pre"/>
    <w:uiPriority w:val="99"/>
    <w:rsid w:val="0013392D"/>
  </w:style>
  <w:style w:type="paragraph" w:customStyle="1" w:styleId="Nadpis">
    <w:name w:val="Nadpis"/>
    <w:basedOn w:val="Normlny"/>
    <w:next w:val="Zkladntext"/>
    <w:rsid w:val="0013392D"/>
    <w:pPr>
      <w:keepNext/>
      <w:widowControl/>
      <w:suppressAutoHyphens/>
      <w:autoSpaceDE/>
      <w:autoSpaceDN/>
      <w:spacing w:before="240" w:after="120"/>
    </w:pPr>
    <w:rPr>
      <w:sz w:val="28"/>
      <w:szCs w:val="28"/>
      <w:lang w:eastAsia="ar-SA"/>
    </w:rPr>
  </w:style>
  <w:style w:type="paragraph" w:styleId="Zoznam">
    <w:name w:val="List"/>
    <w:basedOn w:val="Zkladntext"/>
    <w:rsid w:val="0013392D"/>
    <w:pPr>
      <w:jc w:val="both"/>
    </w:pPr>
    <w:rPr>
      <w:sz w:val="22"/>
      <w:szCs w:val="22"/>
    </w:rPr>
  </w:style>
  <w:style w:type="paragraph" w:customStyle="1" w:styleId="Popisok">
    <w:name w:val="Popisok"/>
    <w:basedOn w:val="Normlny"/>
    <w:rsid w:val="0013392D"/>
    <w:pPr>
      <w:widowControl/>
      <w:suppressLineNumbers/>
      <w:suppressAutoHyphens/>
      <w:autoSpaceDE/>
      <w:autoSpaceDN/>
      <w:spacing w:before="120" w:after="120"/>
    </w:pPr>
    <w:rPr>
      <w:i/>
      <w:iCs/>
      <w:sz w:val="24"/>
      <w:szCs w:val="24"/>
      <w:lang w:eastAsia="ar-SA"/>
    </w:rPr>
  </w:style>
  <w:style w:type="paragraph" w:customStyle="1" w:styleId="Index">
    <w:name w:val="Index"/>
    <w:basedOn w:val="Normlny"/>
    <w:rsid w:val="0013392D"/>
    <w:pPr>
      <w:widowControl/>
      <w:suppressLineNumbers/>
      <w:suppressAutoHyphens/>
      <w:autoSpaceDE/>
      <w:autoSpaceDN/>
    </w:pPr>
    <w:rPr>
      <w:lang w:eastAsia="ar-SA"/>
    </w:rPr>
  </w:style>
  <w:style w:type="paragraph" w:customStyle="1" w:styleId="Zar14">
    <w:name w:val="Zar14"/>
    <w:basedOn w:val="Normlny"/>
    <w:uiPriority w:val="99"/>
    <w:rsid w:val="0013392D"/>
    <w:pPr>
      <w:widowControl/>
      <w:suppressAutoHyphens/>
      <w:autoSpaceDE/>
      <w:autoSpaceDN/>
      <w:ind w:firstLine="284"/>
      <w:jc w:val="both"/>
    </w:pPr>
    <w:rPr>
      <w:lang w:eastAsia="ar-SA"/>
    </w:rPr>
  </w:style>
  <w:style w:type="paragraph" w:customStyle="1" w:styleId="Zar13">
    <w:name w:val="Zar13"/>
    <w:basedOn w:val="Normlny"/>
    <w:uiPriority w:val="99"/>
    <w:rsid w:val="0013392D"/>
    <w:pPr>
      <w:widowControl/>
      <w:suppressAutoHyphens/>
      <w:autoSpaceDE/>
      <w:autoSpaceDN/>
      <w:spacing w:after="120"/>
      <w:ind w:left="283"/>
    </w:pPr>
    <w:rPr>
      <w:sz w:val="16"/>
      <w:szCs w:val="16"/>
      <w:lang w:eastAsia="ar-SA"/>
    </w:rPr>
  </w:style>
  <w:style w:type="paragraph" w:customStyle="1" w:styleId="Obsahr">
    <w:name w:val="Obsah r"/>
    <w:basedOn w:val="Zkladntext"/>
    <w:uiPriority w:val="99"/>
    <w:rsid w:val="0013392D"/>
    <w:pPr>
      <w:jc w:val="both"/>
    </w:pPr>
    <w:rPr>
      <w:sz w:val="22"/>
      <w:szCs w:val="22"/>
    </w:rPr>
  </w:style>
  <w:style w:type="paragraph" w:customStyle="1" w:styleId="Zar12">
    <w:name w:val="Zar12"/>
    <w:basedOn w:val="Normlny"/>
    <w:uiPriority w:val="99"/>
    <w:rsid w:val="0013392D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paragraph" w:customStyle="1" w:styleId="Zar11">
    <w:name w:val="Zar11"/>
    <w:basedOn w:val="Normlny"/>
    <w:uiPriority w:val="99"/>
    <w:rsid w:val="0013392D"/>
    <w:pPr>
      <w:widowControl/>
      <w:suppressAutoHyphens/>
      <w:autoSpaceDE/>
      <w:autoSpaceDN/>
      <w:ind w:left="284"/>
      <w:jc w:val="both"/>
    </w:pPr>
    <w:rPr>
      <w:lang w:eastAsia="ar-SA"/>
    </w:rPr>
  </w:style>
  <w:style w:type="paragraph" w:customStyle="1" w:styleId="Zar10">
    <w:name w:val="Zar10"/>
    <w:basedOn w:val="Normlny"/>
    <w:uiPriority w:val="99"/>
    <w:rsid w:val="0013392D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paragraph" w:customStyle="1" w:styleId="Zar9">
    <w:name w:val="Zar9"/>
    <w:basedOn w:val="Normlny"/>
    <w:uiPriority w:val="99"/>
    <w:rsid w:val="0013392D"/>
    <w:pPr>
      <w:widowControl/>
      <w:suppressAutoHyphens/>
      <w:autoSpaceDE/>
      <w:autoSpaceDN/>
      <w:ind w:left="284" w:firstLine="76"/>
      <w:jc w:val="both"/>
    </w:pPr>
    <w:rPr>
      <w:lang w:eastAsia="ar-SA"/>
    </w:rPr>
  </w:style>
  <w:style w:type="paragraph" w:customStyle="1" w:styleId="Heading2PodkapitolaNzovpodkapitoly">
    <w:name w:val="Heading 2.Podkapitola.Názov podkapitoly"/>
    <w:basedOn w:val="Normlny"/>
    <w:next w:val="Normlny"/>
    <w:rsid w:val="00482D5A"/>
    <w:pPr>
      <w:keepNext/>
      <w:widowControl/>
      <w:spacing w:before="120" w:after="120" w:line="120" w:lineRule="auto"/>
      <w:jc w:val="both"/>
      <w:outlineLvl w:val="1"/>
    </w:pPr>
    <w:rPr>
      <w:rFonts w:cs="Times New Roman"/>
      <w:b/>
      <w:sz w:val="24"/>
      <w:szCs w:val="24"/>
    </w:rPr>
  </w:style>
  <w:style w:type="character" w:customStyle="1" w:styleId="BodyTextIndentChar1">
    <w:name w:val="Body Text Indent Char1"/>
    <w:basedOn w:val="Predvolenpsmoodseku"/>
    <w:uiPriority w:val="99"/>
    <w:semiHidden/>
    <w:rsid w:val="00482D5A"/>
    <w:rPr>
      <w:rFonts w:ascii="Arial" w:hAnsi="Arial" w:cs="Arial"/>
      <w:lang w:val="sk-SK"/>
    </w:rPr>
  </w:style>
  <w:style w:type="paragraph" w:customStyle="1" w:styleId="BodyTextZkladntextodstavca2">
    <w:name w:val="Body Text.Základn˘ text odstavca2"/>
    <w:basedOn w:val="Normlny"/>
    <w:rsid w:val="00482D5A"/>
    <w:pPr>
      <w:widowControl/>
      <w:spacing w:before="244" w:line="360" w:lineRule="auto"/>
      <w:jc w:val="both"/>
    </w:pPr>
    <w:rPr>
      <w:rFonts w:ascii="Helvetica CE" w:hAnsi="Helvetica CE" w:cs="Times New Roman"/>
      <w:sz w:val="24"/>
      <w:szCs w:val="24"/>
      <w:lang w:val="cs-CZ"/>
    </w:rPr>
  </w:style>
  <w:style w:type="paragraph" w:styleId="truktradokumentu">
    <w:name w:val="Document Map"/>
    <w:basedOn w:val="Normlny"/>
    <w:link w:val="truktradokumentuChar"/>
    <w:semiHidden/>
    <w:unhideWhenUsed/>
    <w:rsid w:val="00482D5A"/>
    <w:pPr>
      <w:widowControl/>
      <w:autoSpaceDE/>
      <w:autoSpaceDN/>
    </w:pPr>
    <w:rPr>
      <w:rFonts w:ascii="Lucida Grande CE" w:hAnsi="Lucida Grande CE" w:cs="Times New Roman"/>
      <w:sz w:val="24"/>
      <w:szCs w:val="24"/>
      <w:lang w:val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482D5A"/>
    <w:rPr>
      <w:rFonts w:ascii="Lucida Grande CE" w:hAnsi="Lucida Grande CE"/>
      <w:sz w:val="24"/>
      <w:szCs w:val="24"/>
      <w:lang w:val="en-US"/>
    </w:rPr>
  </w:style>
  <w:style w:type="paragraph" w:customStyle="1" w:styleId="odsadentext">
    <w:name w:val="odsadený text"/>
    <w:basedOn w:val="Normlny"/>
    <w:rsid w:val="006D73EB"/>
    <w:pPr>
      <w:widowControl/>
      <w:autoSpaceDE/>
      <w:autoSpaceDN/>
      <w:ind w:firstLine="567"/>
    </w:pPr>
    <w:rPr>
      <w:rFonts w:ascii="Courier New" w:hAnsi="Courier New" w:cs="Times New Roman"/>
      <w:sz w:val="24"/>
      <w:lang w:eastAsia="cs-CZ"/>
    </w:rPr>
  </w:style>
  <w:style w:type="character" w:customStyle="1" w:styleId="odsadentextChar">
    <w:name w:val="odsadený text Char"/>
    <w:basedOn w:val="Predvolenpsmoodseku"/>
    <w:rsid w:val="006D73EB"/>
    <w:rPr>
      <w:rFonts w:ascii="Courier New" w:hAnsi="Courier New"/>
      <w:sz w:val="24"/>
      <w:lang w:val="sk-SK" w:eastAsia="cs-CZ" w:bidi="ar-SA"/>
    </w:rPr>
  </w:style>
  <w:style w:type="paragraph" w:customStyle="1" w:styleId="Odrkabodka">
    <w:name w:val="Odrážka bodka"/>
    <w:rsid w:val="006D73EB"/>
    <w:pPr>
      <w:tabs>
        <w:tab w:val="left" w:pos="905"/>
      </w:tabs>
      <w:spacing w:before="60" w:line="300" w:lineRule="atLeast"/>
      <w:ind w:left="907" w:hanging="340"/>
      <w:jc w:val="both"/>
    </w:pPr>
    <w:rPr>
      <w:rFonts w:ascii="Arial" w:hAnsi="Arial"/>
      <w:lang w:val="sk-SK" w:eastAsia="sk-SK"/>
    </w:rPr>
  </w:style>
  <w:style w:type="paragraph" w:customStyle="1" w:styleId="tlZkladntext210ptVavoVavo127cmChar0">
    <w:name w:val="Štýl Základný text 2 + 10 pt Vľavo Vľavo:  1.27 cm Char"/>
    <w:basedOn w:val="Normlny"/>
    <w:rsid w:val="006D73EB"/>
    <w:pPr>
      <w:widowControl/>
      <w:autoSpaceDE/>
      <w:autoSpaceDN/>
      <w:spacing w:before="120"/>
      <w:ind w:firstLine="709"/>
    </w:pPr>
    <w:rPr>
      <w:rFonts w:ascii="Courier New" w:hAnsi="Courier New" w:cs="Times New Roman"/>
      <w:lang w:eastAsia="cs-CZ"/>
    </w:rPr>
  </w:style>
  <w:style w:type="paragraph" w:customStyle="1" w:styleId="tlZkladntext210ptVavo0">
    <w:name w:val="Štýl Základný text 2 + 10 pt Vľavo"/>
    <w:basedOn w:val="Normlny"/>
    <w:next w:val="Normlny"/>
    <w:rsid w:val="006D73EB"/>
    <w:pPr>
      <w:widowControl/>
      <w:autoSpaceDE/>
      <w:autoSpaceDN/>
      <w:ind w:firstLine="709"/>
    </w:pPr>
    <w:rPr>
      <w:rFonts w:ascii="Courier New" w:hAnsi="Courier New" w:cs="Times New Roman"/>
      <w:lang w:eastAsia="cs-CZ"/>
    </w:rPr>
  </w:style>
  <w:style w:type="paragraph" w:customStyle="1" w:styleId="TextodsadenChar">
    <w:name w:val="Text odsadený Char"/>
    <w:basedOn w:val="Normlny"/>
    <w:rsid w:val="006D73EB"/>
    <w:pPr>
      <w:widowControl/>
      <w:autoSpaceDE/>
      <w:autoSpaceDN/>
      <w:spacing w:before="120" w:line="300" w:lineRule="atLeast"/>
      <w:ind w:firstLine="567"/>
      <w:jc w:val="both"/>
    </w:pPr>
    <w:rPr>
      <w:rFonts w:cs="Times New Roman"/>
      <w:lang w:eastAsia="sk-SK"/>
    </w:rPr>
  </w:style>
  <w:style w:type="paragraph" w:customStyle="1" w:styleId="Textodsaden0">
    <w:name w:val="Text odsadený"/>
    <w:basedOn w:val="Normlny"/>
    <w:rsid w:val="006D73EB"/>
    <w:pPr>
      <w:widowControl/>
      <w:autoSpaceDE/>
      <w:autoSpaceDN/>
      <w:spacing w:before="120" w:line="300" w:lineRule="atLeast"/>
      <w:ind w:firstLine="567"/>
      <w:jc w:val="both"/>
    </w:pPr>
    <w:rPr>
      <w:rFonts w:cs="Times New Roman"/>
      <w:lang w:eastAsia="sk-SK"/>
    </w:rPr>
  </w:style>
  <w:style w:type="character" w:customStyle="1" w:styleId="WW8Num4z0">
    <w:name w:val="WW8Num4z0"/>
    <w:rsid w:val="007F2C20"/>
    <w:rPr>
      <w:u w:val="single"/>
    </w:rPr>
  </w:style>
  <w:style w:type="character" w:customStyle="1" w:styleId="WW8Num5z0">
    <w:name w:val="WW8Num5z0"/>
    <w:rsid w:val="007F2C20"/>
    <w:rPr>
      <w:u w:val="single"/>
    </w:rPr>
  </w:style>
  <w:style w:type="character" w:customStyle="1" w:styleId="WW8Num6z0">
    <w:name w:val="WW8Num6z0"/>
    <w:rsid w:val="007F2C2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7F2C20"/>
    <w:rPr>
      <w:rFonts w:ascii="StarSymbol" w:hAnsi="StarSymbol" w:cs="StarSymbol"/>
      <w:sz w:val="18"/>
      <w:szCs w:val="18"/>
    </w:rPr>
  </w:style>
  <w:style w:type="character" w:customStyle="1" w:styleId="Predvolenpsmoodseku1">
    <w:name w:val="Predvolené písmo odseku1"/>
    <w:rsid w:val="007F2C20"/>
  </w:style>
  <w:style w:type="character" w:customStyle="1" w:styleId="Standardnpsmoodstavce2">
    <w:name w:val="Standardní písmo odstavce2"/>
    <w:rsid w:val="007F2C20"/>
  </w:style>
  <w:style w:type="character" w:customStyle="1" w:styleId="WW8Num12z0">
    <w:name w:val="WW8Num12z0"/>
    <w:rsid w:val="007F2C20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7F2C20"/>
    <w:rPr>
      <w:rFonts w:ascii="Courier New" w:hAnsi="Courier New"/>
    </w:rPr>
  </w:style>
  <w:style w:type="character" w:customStyle="1" w:styleId="WW8Num12z2">
    <w:name w:val="WW8Num12z2"/>
    <w:rsid w:val="007F2C20"/>
    <w:rPr>
      <w:rFonts w:ascii="Wingdings" w:hAnsi="Wingdings"/>
    </w:rPr>
  </w:style>
  <w:style w:type="character" w:customStyle="1" w:styleId="WW8Num12z3">
    <w:name w:val="WW8Num12z3"/>
    <w:rsid w:val="007F2C20"/>
    <w:rPr>
      <w:rFonts w:ascii="Symbol" w:hAnsi="Symbol"/>
    </w:rPr>
  </w:style>
  <w:style w:type="character" w:customStyle="1" w:styleId="WW8Num15z0">
    <w:name w:val="WW8Num15z0"/>
    <w:rsid w:val="007F2C20"/>
    <w:rPr>
      <w:rFonts w:ascii="Times New Roman" w:hAnsi="Times New Roman"/>
      <w:b w:val="0"/>
      <w:i w:val="0"/>
      <w:sz w:val="24"/>
      <w:u w:val="none"/>
    </w:rPr>
  </w:style>
  <w:style w:type="character" w:customStyle="1" w:styleId="WW8Num16z0">
    <w:name w:val="WW8Num16z0"/>
    <w:rsid w:val="007F2C20"/>
    <w:rPr>
      <w:rFonts w:ascii="Symbol" w:hAnsi="Symbol"/>
    </w:rPr>
  </w:style>
  <w:style w:type="character" w:customStyle="1" w:styleId="WW8Num17z0">
    <w:name w:val="WW8Num17z0"/>
    <w:rsid w:val="007F2C20"/>
    <w:rPr>
      <w:rFonts w:ascii="Wingdings" w:hAnsi="Wingdings"/>
    </w:rPr>
  </w:style>
  <w:style w:type="character" w:customStyle="1" w:styleId="WW8Num22z0">
    <w:name w:val="WW8Num22z0"/>
    <w:rsid w:val="007F2C20"/>
    <w:rPr>
      <w:rFonts w:ascii="Times New Roman" w:hAnsi="Times New Roman"/>
      <w:b w:val="0"/>
      <w:i w:val="0"/>
      <w:sz w:val="24"/>
      <w:u w:val="none"/>
    </w:rPr>
  </w:style>
  <w:style w:type="character" w:customStyle="1" w:styleId="WW8Num24z0">
    <w:name w:val="WW8Num24z0"/>
    <w:rsid w:val="007F2C20"/>
    <w:rPr>
      <w:b/>
    </w:rPr>
  </w:style>
  <w:style w:type="character" w:customStyle="1" w:styleId="WW8Num25z0">
    <w:name w:val="WW8Num25z0"/>
    <w:rsid w:val="007F2C20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F2C20"/>
    <w:rPr>
      <w:rFonts w:ascii="Courier New" w:hAnsi="Courier New"/>
    </w:rPr>
  </w:style>
  <w:style w:type="character" w:customStyle="1" w:styleId="WW8Num25z2">
    <w:name w:val="WW8Num25z2"/>
    <w:rsid w:val="007F2C20"/>
    <w:rPr>
      <w:rFonts w:ascii="Wingdings" w:hAnsi="Wingdings"/>
    </w:rPr>
  </w:style>
  <w:style w:type="character" w:customStyle="1" w:styleId="WW8Num25z3">
    <w:name w:val="WW8Num25z3"/>
    <w:rsid w:val="007F2C20"/>
    <w:rPr>
      <w:rFonts w:ascii="Symbol" w:hAnsi="Symbol"/>
    </w:rPr>
  </w:style>
  <w:style w:type="character" w:customStyle="1" w:styleId="WW8Num31z0">
    <w:name w:val="WW8Num31z0"/>
    <w:rsid w:val="007F2C20"/>
    <w:rPr>
      <w:rFonts w:ascii="Times New Roman" w:hAnsi="Times New Roman"/>
      <w:b w:val="0"/>
      <w:i w:val="0"/>
      <w:sz w:val="24"/>
      <w:u w:val="none"/>
    </w:rPr>
  </w:style>
  <w:style w:type="character" w:customStyle="1" w:styleId="WW8Num32z0">
    <w:name w:val="WW8Num32z0"/>
    <w:rsid w:val="007F2C20"/>
    <w:rPr>
      <w:u w:val="single"/>
    </w:rPr>
  </w:style>
  <w:style w:type="character" w:customStyle="1" w:styleId="WW8Num33z0">
    <w:name w:val="WW8Num33z0"/>
    <w:rsid w:val="007F2C20"/>
    <w:rPr>
      <w:u w:val="single"/>
    </w:rPr>
  </w:style>
  <w:style w:type="character" w:customStyle="1" w:styleId="WW8Num41z0">
    <w:name w:val="WW8Num41z0"/>
    <w:rsid w:val="007F2C20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7F2C20"/>
    <w:rPr>
      <w:rFonts w:ascii="Courier New" w:hAnsi="Courier New"/>
    </w:rPr>
  </w:style>
  <w:style w:type="character" w:customStyle="1" w:styleId="WW8Num41z2">
    <w:name w:val="WW8Num41z2"/>
    <w:rsid w:val="007F2C20"/>
    <w:rPr>
      <w:rFonts w:ascii="Wingdings" w:hAnsi="Wingdings"/>
    </w:rPr>
  </w:style>
  <w:style w:type="character" w:customStyle="1" w:styleId="WW8Num41z3">
    <w:name w:val="WW8Num41z3"/>
    <w:rsid w:val="007F2C20"/>
    <w:rPr>
      <w:rFonts w:ascii="Symbol" w:hAnsi="Symbol"/>
    </w:rPr>
  </w:style>
  <w:style w:type="character" w:customStyle="1" w:styleId="WW8Num46z0">
    <w:name w:val="WW8Num46z0"/>
    <w:rsid w:val="007F2C20"/>
    <w:rPr>
      <w:rFonts w:ascii="Times New Roman" w:eastAsia="Times New Roman" w:hAnsi="Times New Roman" w:cs="Times New Roman"/>
    </w:rPr>
  </w:style>
  <w:style w:type="character" w:customStyle="1" w:styleId="WW8Num46z1">
    <w:name w:val="WW8Num46z1"/>
    <w:rsid w:val="007F2C20"/>
    <w:rPr>
      <w:rFonts w:ascii="Courier New" w:hAnsi="Courier New"/>
    </w:rPr>
  </w:style>
  <w:style w:type="character" w:customStyle="1" w:styleId="WW8Num46z2">
    <w:name w:val="WW8Num46z2"/>
    <w:rsid w:val="007F2C20"/>
    <w:rPr>
      <w:rFonts w:ascii="Wingdings" w:hAnsi="Wingdings"/>
    </w:rPr>
  </w:style>
  <w:style w:type="character" w:customStyle="1" w:styleId="WW8Num46z3">
    <w:name w:val="WW8Num46z3"/>
    <w:rsid w:val="007F2C20"/>
    <w:rPr>
      <w:rFonts w:ascii="Symbol" w:hAnsi="Symbol"/>
    </w:rPr>
  </w:style>
  <w:style w:type="character" w:customStyle="1" w:styleId="WW8Num48z0">
    <w:name w:val="WW8Num48z0"/>
    <w:rsid w:val="007F2C20"/>
    <w:rPr>
      <w:u w:val="none"/>
    </w:rPr>
  </w:style>
  <w:style w:type="character" w:customStyle="1" w:styleId="WW8Num54z0">
    <w:name w:val="WW8Num54z0"/>
    <w:rsid w:val="007F2C20"/>
    <w:rPr>
      <w:u w:val="none"/>
    </w:rPr>
  </w:style>
  <w:style w:type="character" w:customStyle="1" w:styleId="Standardnpsmoodstavce1">
    <w:name w:val="Standardní písmo odstavce1"/>
    <w:rsid w:val="007F2C20"/>
  </w:style>
  <w:style w:type="character" w:customStyle="1" w:styleId="Odrky">
    <w:name w:val="Odrážky"/>
    <w:rsid w:val="007F2C20"/>
    <w:rPr>
      <w:rFonts w:ascii="StarSymbol" w:eastAsia="StarSymbol" w:hAnsi="StarSymbol" w:cs="StarSymbol"/>
      <w:sz w:val="18"/>
      <w:szCs w:val="18"/>
    </w:rPr>
  </w:style>
  <w:style w:type="character" w:customStyle="1" w:styleId="Symbolypreslovanie">
    <w:name w:val="Symboly pre číslovanie"/>
    <w:rsid w:val="007F2C20"/>
  </w:style>
  <w:style w:type="paragraph" w:customStyle="1" w:styleId="Popisek">
    <w:name w:val="Popisek"/>
    <w:basedOn w:val="Normlny"/>
    <w:rsid w:val="007F2C2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Rejstk">
    <w:name w:val="Rejstřík"/>
    <w:basedOn w:val="Normlny"/>
    <w:rsid w:val="007F2C20"/>
    <w:pPr>
      <w:widowControl/>
      <w:suppressLineNumbers/>
      <w:suppressAutoHyphens/>
      <w:autoSpaceDE/>
      <w:autoSpaceDN/>
    </w:pPr>
    <w:rPr>
      <w:rFonts w:ascii="Times New Roman" w:hAnsi="Times New Roman" w:cs="Tahoma"/>
      <w:lang w:eastAsia="ar-SA"/>
    </w:rPr>
  </w:style>
  <w:style w:type="paragraph" w:customStyle="1" w:styleId="Rozvrendokumentu1">
    <w:name w:val="Rozvržení dokumentu1"/>
    <w:basedOn w:val="Normlny"/>
    <w:rsid w:val="007F2C20"/>
    <w:pPr>
      <w:widowControl/>
      <w:shd w:val="clear" w:color="auto" w:fill="000080"/>
      <w:suppressAutoHyphens/>
      <w:autoSpaceDE/>
      <w:autoSpaceDN/>
    </w:pPr>
    <w:rPr>
      <w:rFonts w:ascii="Tahoma" w:hAnsi="Tahoma" w:cs="Times New Roman"/>
      <w:lang w:eastAsia="ar-SA"/>
    </w:rPr>
  </w:style>
  <w:style w:type="paragraph" w:customStyle="1" w:styleId="Zkladntextodsazen21">
    <w:name w:val="Základní text odsazený 21"/>
    <w:basedOn w:val="Normlny"/>
    <w:rsid w:val="007F2C20"/>
    <w:pPr>
      <w:widowControl/>
      <w:suppressAutoHyphens/>
      <w:autoSpaceDE/>
      <w:autoSpaceDN/>
      <w:ind w:left="708"/>
    </w:pPr>
    <w:rPr>
      <w:rFonts w:ascii="Switzerland" w:hAnsi="Switzerland" w:cs="Times New Roman"/>
      <w:sz w:val="22"/>
      <w:lang w:eastAsia="ar-SA"/>
    </w:rPr>
  </w:style>
  <w:style w:type="paragraph" w:customStyle="1" w:styleId="dka0">
    <w:name w:val="Řádka"/>
    <w:rsid w:val="007F2C20"/>
    <w:pPr>
      <w:tabs>
        <w:tab w:val="left" w:pos="2835"/>
        <w:tab w:val="left" w:pos="5103"/>
        <w:tab w:val="left" w:pos="7626"/>
      </w:tabs>
      <w:suppressAutoHyphens/>
    </w:pPr>
    <w:rPr>
      <w:rFonts w:ascii="AT*Switzerland Light" w:hAnsi="AT*Switzerland Light"/>
      <w:i/>
      <w:color w:val="000000"/>
      <w:sz w:val="18"/>
      <w:lang w:eastAsia="ar-SA"/>
    </w:rPr>
  </w:style>
  <w:style w:type="paragraph" w:styleId="Podtitul">
    <w:name w:val="Subtitle"/>
    <w:basedOn w:val="Nadpis"/>
    <w:next w:val="Zkladntext"/>
    <w:link w:val="PodtitulChar"/>
    <w:qFormat/>
    <w:rsid w:val="007F2C20"/>
    <w:pPr>
      <w:jc w:val="center"/>
    </w:pPr>
    <w:rPr>
      <w:rFonts w:eastAsia="MS Mincho" w:cs="Tahoma"/>
      <w:i/>
      <w:iCs/>
    </w:rPr>
  </w:style>
  <w:style w:type="character" w:customStyle="1" w:styleId="PodtitulChar">
    <w:name w:val="Podtitul Char"/>
    <w:basedOn w:val="Predvolenpsmoodseku"/>
    <w:link w:val="Podtitul"/>
    <w:rsid w:val="007F2C20"/>
    <w:rPr>
      <w:rFonts w:ascii="Arial" w:eastAsia="MS Mincho" w:hAnsi="Arial" w:cs="Tahoma"/>
      <w:i/>
      <w:iCs/>
      <w:sz w:val="28"/>
      <w:szCs w:val="28"/>
      <w:lang w:val="sk-SK" w:eastAsia="ar-SA"/>
    </w:rPr>
  </w:style>
  <w:style w:type="paragraph" w:customStyle="1" w:styleId="Zkladntext21">
    <w:name w:val="Základní text 21"/>
    <w:basedOn w:val="Normlny"/>
    <w:rsid w:val="007F2C20"/>
    <w:pPr>
      <w:widowControl/>
      <w:suppressAutoHyphens/>
      <w:autoSpaceDE/>
      <w:autoSpaceDN/>
    </w:pPr>
    <w:rPr>
      <w:rFonts w:ascii="Times New Roman" w:hAnsi="Times New Roman" w:cs="Times New Roman"/>
      <w:sz w:val="24"/>
      <w:lang w:eastAsia="ar-SA"/>
    </w:rPr>
  </w:style>
  <w:style w:type="paragraph" w:customStyle="1" w:styleId="Zkladntext31">
    <w:name w:val="Základní text 31"/>
    <w:basedOn w:val="Normlny"/>
    <w:rsid w:val="007F2C20"/>
    <w:pPr>
      <w:widowControl/>
      <w:suppressAutoHyphens/>
      <w:autoSpaceDE/>
      <w:autoSpaceDN/>
    </w:pPr>
    <w:rPr>
      <w:rFonts w:ascii="Times New Roman" w:hAnsi="Times New Roman" w:cs="Times New Roman"/>
      <w:sz w:val="24"/>
      <w:lang w:eastAsia="ar-SA"/>
    </w:rPr>
  </w:style>
  <w:style w:type="paragraph" w:customStyle="1" w:styleId="ZkladntextZkladntextodstavca1">
    <w:name w:val="Základní text.Základný text odstavca1"/>
    <w:basedOn w:val="Normlny"/>
    <w:rsid w:val="007F2C20"/>
    <w:pPr>
      <w:widowControl/>
      <w:suppressAutoHyphens/>
      <w:autoSpaceDE/>
      <w:autoSpaceDN/>
      <w:jc w:val="both"/>
    </w:pPr>
    <w:rPr>
      <w:rFonts w:ascii="Times New Roman" w:hAnsi="Times New Roman" w:cs="Times New Roman"/>
      <w:sz w:val="24"/>
      <w:lang w:eastAsia="ar-SA"/>
    </w:rPr>
  </w:style>
  <w:style w:type="paragraph" w:customStyle="1" w:styleId="Obsahrmce">
    <w:name w:val="Obsah rámce"/>
    <w:basedOn w:val="Zkladntext"/>
    <w:rsid w:val="007F2C20"/>
    <w:pPr>
      <w:jc w:val="both"/>
    </w:pPr>
    <w:rPr>
      <w:rFonts w:ascii="Times New Roman" w:hAnsi="Times New Roman" w:cs="Times New Roman"/>
      <w:szCs w:val="20"/>
    </w:rPr>
  </w:style>
  <w:style w:type="paragraph" w:customStyle="1" w:styleId="Obsahtabuky">
    <w:name w:val="Obsah tabuľky"/>
    <w:basedOn w:val="Normlny"/>
    <w:rsid w:val="007F2C20"/>
    <w:pPr>
      <w:widowControl/>
      <w:suppressLineNumbers/>
      <w:suppressAutoHyphens/>
      <w:autoSpaceDE/>
      <w:autoSpaceDN/>
    </w:pPr>
    <w:rPr>
      <w:rFonts w:ascii="Times New Roman" w:hAnsi="Times New Roman" w:cs="Times New Roman"/>
      <w:lang w:eastAsia="ar-SA"/>
    </w:rPr>
  </w:style>
  <w:style w:type="paragraph" w:customStyle="1" w:styleId="Nadpistabuky">
    <w:name w:val="Nadpis tabuľky"/>
    <w:basedOn w:val="Obsahtabuky"/>
    <w:rsid w:val="007F2C20"/>
    <w:pPr>
      <w:jc w:val="center"/>
    </w:pPr>
    <w:rPr>
      <w:b/>
      <w:bCs/>
    </w:rPr>
  </w:style>
  <w:style w:type="paragraph" w:customStyle="1" w:styleId="BodyText21">
    <w:name w:val="Body Text 21"/>
    <w:basedOn w:val="Normlny"/>
    <w:rsid w:val="001D78F2"/>
    <w:pPr>
      <w:widowControl/>
      <w:autoSpaceDE/>
      <w:autoSpaceDN/>
      <w:spacing w:line="360" w:lineRule="auto"/>
      <w:ind w:firstLine="340"/>
      <w:jc w:val="both"/>
    </w:pPr>
    <w:rPr>
      <w:rFonts w:ascii="Times New Roman" w:hAnsi="Times New Roman" w:cs="Times New Roman"/>
      <w:snapToGrid w:val="0"/>
      <w:sz w:val="24"/>
      <w:lang w:eastAsia="cs-CZ"/>
    </w:rPr>
  </w:style>
  <w:style w:type="paragraph" w:customStyle="1" w:styleId="BodyText22">
    <w:name w:val="Body Text 22"/>
    <w:basedOn w:val="Normlny"/>
    <w:rsid w:val="001D78F2"/>
    <w:pPr>
      <w:widowControl/>
      <w:autoSpaceDE/>
      <w:autoSpaceDN/>
      <w:spacing w:line="240" w:lineRule="atLeast"/>
      <w:jc w:val="both"/>
    </w:pPr>
    <w:rPr>
      <w:rFonts w:ascii="Times New Roman" w:hAnsi="Times New Roman" w:cs="Times New Roman"/>
      <w:snapToGrid w:val="0"/>
      <w:sz w:val="24"/>
      <w:lang w:eastAsia="cs-CZ"/>
    </w:rPr>
  </w:style>
  <w:style w:type="paragraph" w:customStyle="1" w:styleId="Rmikadresy">
    <w:name w:val="Rámik adresy"/>
    <w:rsid w:val="001D78F2"/>
    <w:pPr>
      <w:tabs>
        <w:tab w:val="left" w:pos="4678"/>
        <w:tab w:val="left" w:pos="9214"/>
      </w:tabs>
    </w:pPr>
    <w:rPr>
      <w:rFonts w:ascii="Symbol" w:hAnsi="Symbol"/>
      <w:noProof/>
      <w:lang w:eastAsia="cs-CZ"/>
    </w:rPr>
  </w:style>
  <w:style w:type="paragraph" w:customStyle="1" w:styleId="Adrest">
    <w:name w:val="Adresát"/>
    <w:rsid w:val="001D78F2"/>
    <w:pPr>
      <w:tabs>
        <w:tab w:val="left" w:pos="5245"/>
        <w:tab w:val="left" w:pos="6096"/>
      </w:tabs>
    </w:pPr>
    <w:rPr>
      <w:rFonts w:ascii="Arial" w:hAnsi="Arial"/>
      <w:noProof/>
      <w:lang w:eastAsia="cs-CZ"/>
    </w:rPr>
  </w:style>
  <w:style w:type="character" w:styleId="Vrazn">
    <w:name w:val="Strong"/>
    <w:basedOn w:val="Predvolenpsmoodseku"/>
    <w:qFormat/>
    <w:rsid w:val="001D78F2"/>
    <w:rPr>
      <w:b/>
      <w:bCs/>
    </w:rPr>
  </w:style>
  <w:style w:type="paragraph" w:customStyle="1" w:styleId="okraj">
    <w:name w:val="okraj"/>
    <w:basedOn w:val="Normlny"/>
    <w:rsid w:val="001D78F2"/>
    <w:pPr>
      <w:widowControl/>
      <w:autoSpaceDE/>
      <w:autoSpaceDN/>
      <w:spacing w:before="84" w:after="117"/>
      <w:ind w:left="167" w:right="167"/>
    </w:pPr>
    <w:rPr>
      <w:rFonts w:ascii="Arial Unicode MS" w:eastAsia="Arial Unicode MS" w:hAnsi="Arial Unicode MS" w:cs="Arial Unicode MS"/>
      <w:sz w:val="18"/>
      <w:szCs w:val="18"/>
      <w:lang w:val="cs-CZ" w:eastAsia="cs-CZ"/>
    </w:rPr>
  </w:style>
  <w:style w:type="paragraph" w:customStyle="1" w:styleId="nadpis20">
    <w:name w:val="nadpis2"/>
    <w:basedOn w:val="Nadpis1"/>
    <w:next w:val="Normlny"/>
    <w:rsid w:val="001D78F2"/>
    <w:pPr>
      <w:tabs>
        <w:tab w:val="left" w:pos="709"/>
      </w:tabs>
      <w:suppressAutoHyphens/>
      <w:spacing w:before="60" w:after="60" w:line="220" w:lineRule="exact"/>
      <w:outlineLvl w:val="9"/>
    </w:pPr>
    <w:rPr>
      <w:rFonts w:ascii="Tahoma" w:hAnsi="Tahoma"/>
      <w:noProof/>
      <w:kern w:val="28"/>
      <w:sz w:val="20"/>
      <w:szCs w:val="20"/>
      <w:lang w:eastAsia="sk-SK"/>
    </w:rPr>
  </w:style>
  <w:style w:type="paragraph" w:customStyle="1" w:styleId="Normlnweb7">
    <w:name w:val="Normální (web)7"/>
    <w:basedOn w:val="Normlny"/>
    <w:rsid w:val="001D78F2"/>
    <w:pPr>
      <w:widowControl/>
      <w:autoSpaceDE/>
      <w:autoSpaceDN/>
    </w:pPr>
    <w:rPr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semiHidden/>
    <w:rsid w:val="001D78F2"/>
    <w:pPr>
      <w:widowControl/>
      <w:autoSpaceDE/>
      <w:autoSpaceDN/>
    </w:pPr>
    <w:rPr>
      <w:rFonts w:ascii="Tahoma" w:hAnsi="Tahoma" w:cs="Tahoma"/>
      <w:snapToGrid w:val="0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1D78F2"/>
    <w:rPr>
      <w:rFonts w:ascii="Tahoma" w:hAnsi="Tahoma" w:cs="Tahoma"/>
      <w:snapToGrid w:val="0"/>
      <w:sz w:val="16"/>
      <w:szCs w:val="16"/>
      <w:lang w:val="sk-SK" w:eastAsia="cs-CZ"/>
    </w:rPr>
  </w:style>
  <w:style w:type="paragraph" w:customStyle="1" w:styleId="CDBlack">
    <w:name w:val="CD Black"/>
    <w:basedOn w:val="Normlny"/>
    <w:link w:val="CDBlackCharChar"/>
    <w:rsid w:val="001D78F2"/>
    <w:pPr>
      <w:widowControl/>
      <w:tabs>
        <w:tab w:val="left" w:pos="170"/>
      </w:tabs>
      <w:autoSpaceDE/>
      <w:autoSpaceDN/>
      <w:ind w:left="680"/>
      <w:jc w:val="both"/>
    </w:pPr>
    <w:rPr>
      <w:rFonts w:ascii="Calibri" w:hAnsi="Calibri"/>
      <w:bCs/>
      <w:sz w:val="18"/>
      <w:szCs w:val="16"/>
      <w:lang w:eastAsia="sk-SK"/>
    </w:rPr>
  </w:style>
  <w:style w:type="character" w:customStyle="1" w:styleId="CDBlackCharChar">
    <w:name w:val="CD Black Char Char"/>
    <w:basedOn w:val="Predvolenpsmoodseku"/>
    <w:link w:val="CDBlack"/>
    <w:rsid w:val="001D78F2"/>
    <w:rPr>
      <w:rFonts w:ascii="Calibri" w:hAnsi="Calibri" w:cs="Arial"/>
      <w:bCs/>
      <w:sz w:val="18"/>
      <w:szCs w:val="16"/>
      <w:lang w:val="sk-SK" w:eastAsia="sk-SK"/>
    </w:rPr>
  </w:style>
  <w:style w:type="paragraph" w:customStyle="1" w:styleId="tlCDBlackTun">
    <w:name w:val="Štýl CD Black + Tučné"/>
    <w:basedOn w:val="CDBlack"/>
    <w:link w:val="tlCDBlackTunChar"/>
    <w:rsid w:val="001D78F2"/>
    <w:rPr>
      <w:b/>
    </w:rPr>
  </w:style>
  <w:style w:type="character" w:customStyle="1" w:styleId="tlCDBlackTunChar">
    <w:name w:val="Štýl CD Black + Tučné Char"/>
    <w:basedOn w:val="CDBlackCharChar"/>
    <w:link w:val="tlCDBlackTun"/>
    <w:rsid w:val="001D78F2"/>
    <w:rPr>
      <w:rFonts w:ascii="Calibri" w:hAnsi="Calibri" w:cs="Arial"/>
      <w:b/>
      <w:bCs/>
      <w:sz w:val="18"/>
      <w:szCs w:val="16"/>
      <w:lang w:val="sk-SK" w:eastAsia="sk-SK"/>
    </w:rPr>
  </w:style>
  <w:style w:type="table" w:styleId="Mriekatabuky">
    <w:name w:val="Table Grid"/>
    <w:basedOn w:val="Normlnatabuka"/>
    <w:rsid w:val="00787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">
    <w:name w:val="List1"/>
    <w:basedOn w:val="Normlny"/>
    <w:rsid w:val="007872BE"/>
    <w:pPr>
      <w:autoSpaceDE/>
      <w:autoSpaceDN/>
      <w:ind w:left="283" w:hanging="283"/>
    </w:pPr>
    <w:rPr>
      <w:rFonts w:ascii="Times New Roman" w:hAnsi="Times New Roman" w:cs="Times New Roman"/>
      <w:lang w:val="cs-CZ" w:eastAsia="cs-CZ"/>
    </w:rPr>
  </w:style>
  <w:style w:type="numbering" w:styleId="111111">
    <w:name w:val="Outline List 2"/>
    <w:basedOn w:val="Bezzoznamu"/>
    <w:rsid w:val="007872BE"/>
    <w:pPr>
      <w:numPr>
        <w:numId w:val="5"/>
      </w:numPr>
    </w:pPr>
  </w:style>
  <w:style w:type="paragraph" w:styleId="Popis">
    <w:name w:val="caption"/>
    <w:basedOn w:val="Normlny"/>
    <w:next w:val="Normlny"/>
    <w:qFormat/>
    <w:rsid w:val="007872BE"/>
    <w:pPr>
      <w:widowControl/>
      <w:autoSpaceDE/>
      <w:autoSpaceDN/>
    </w:pPr>
    <w:rPr>
      <w:rFonts w:ascii="Times New Roman" w:hAnsi="Times New Roman" w:cs="Times New Roman"/>
      <w:b/>
      <w:bCs/>
      <w:lang w:eastAsia="sk-SK"/>
    </w:rPr>
  </w:style>
  <w:style w:type="paragraph" w:styleId="Obsah1">
    <w:name w:val="toc 1"/>
    <w:basedOn w:val="Normlny"/>
    <w:next w:val="Normlny"/>
    <w:autoRedefine/>
    <w:semiHidden/>
    <w:rsid w:val="007872BE"/>
    <w:pPr>
      <w:widowControl/>
      <w:autoSpaceDE/>
      <w:autoSpaceDN/>
    </w:pPr>
    <w:rPr>
      <w:rFonts w:ascii="Times New Roman" w:hAnsi="Times New Roman" w:cs="Times New Roman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semiHidden/>
    <w:rsid w:val="007872BE"/>
    <w:pPr>
      <w:widowControl/>
      <w:autoSpaceDE/>
      <w:autoSpaceDN/>
      <w:ind w:left="240"/>
    </w:pPr>
    <w:rPr>
      <w:rFonts w:ascii="Times New Roman" w:hAnsi="Times New Roman" w:cs="Times New Roman"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semiHidden/>
    <w:rsid w:val="00E2199C"/>
    <w:pPr>
      <w:widowControl/>
      <w:tabs>
        <w:tab w:val="left" w:pos="1560"/>
        <w:tab w:val="right" w:leader="dot" w:pos="8493"/>
      </w:tabs>
      <w:autoSpaceDE/>
      <w:autoSpaceDN/>
      <w:jc w:val="both"/>
    </w:pPr>
    <w:rPr>
      <w:rFonts w:ascii="Courier New" w:hAnsi="Courier New" w:cs="Times New Roman"/>
      <w:sz w:val="24"/>
      <w:lang w:val="cs-CZ" w:eastAsia="cs-CZ"/>
    </w:rPr>
  </w:style>
  <w:style w:type="paragraph" w:styleId="Obsah4">
    <w:name w:val="toc 4"/>
    <w:basedOn w:val="Normlny"/>
    <w:next w:val="Normlny"/>
    <w:autoRedefine/>
    <w:semiHidden/>
    <w:rsid w:val="00E2199C"/>
    <w:pPr>
      <w:widowControl/>
      <w:tabs>
        <w:tab w:val="left" w:pos="1560"/>
        <w:tab w:val="right" w:leader="dot" w:pos="8493"/>
      </w:tabs>
      <w:autoSpaceDE/>
      <w:autoSpaceDN/>
      <w:jc w:val="both"/>
    </w:pPr>
    <w:rPr>
      <w:rFonts w:ascii="Courier New" w:hAnsi="Courier New" w:cs="Times New Roman"/>
      <w:sz w:val="24"/>
      <w:lang w:val="cs-CZ" w:eastAsia="cs-CZ"/>
    </w:rPr>
  </w:style>
  <w:style w:type="paragraph" w:customStyle="1" w:styleId="a">
    <w:basedOn w:val="Normlny"/>
    <w:next w:val="Pta"/>
    <w:rsid w:val="00866DB2"/>
    <w:pPr>
      <w:widowControl/>
      <w:tabs>
        <w:tab w:val="center" w:pos="4536"/>
        <w:tab w:val="right" w:pos="9072"/>
      </w:tabs>
      <w:suppressAutoHyphens/>
      <w:autoSpaceDE/>
      <w:autoSpaceDN/>
    </w:pPr>
    <w:rPr>
      <w:lang w:eastAsia="ar-SA"/>
    </w:rPr>
  </w:style>
  <w:style w:type="paragraph" w:customStyle="1" w:styleId="Zarkazkladnhotextu31">
    <w:name w:val="Zarážka základného textu 31"/>
    <w:basedOn w:val="Normlny"/>
    <w:rsid w:val="00866DB2"/>
    <w:pPr>
      <w:widowControl/>
      <w:suppressAutoHyphens/>
      <w:autoSpaceDE/>
      <w:autoSpaceDN/>
      <w:ind w:firstLine="284"/>
      <w:jc w:val="both"/>
    </w:pPr>
    <w:rPr>
      <w:lang w:eastAsia="ar-SA"/>
    </w:rPr>
  </w:style>
  <w:style w:type="paragraph" w:customStyle="1" w:styleId="Zarkazkladnhotextu34">
    <w:name w:val="Zarážka základného textu 34"/>
    <w:basedOn w:val="Normlny"/>
    <w:rsid w:val="00866DB2"/>
    <w:pPr>
      <w:widowControl/>
      <w:suppressAutoHyphens/>
      <w:autoSpaceDE/>
      <w:autoSpaceDN/>
      <w:ind w:left="360"/>
      <w:jc w:val="both"/>
    </w:pPr>
    <w:rPr>
      <w:rFonts w:ascii="Times New Roman" w:hAnsi="Times New Roman" w:cs="Times New Roman"/>
      <w:sz w:val="22"/>
      <w:lang w:eastAsia="ar-SA"/>
    </w:rPr>
  </w:style>
  <w:style w:type="paragraph" w:customStyle="1" w:styleId="Zarkazkladnhotextu21">
    <w:name w:val="Zarážka základného textu 21"/>
    <w:basedOn w:val="Normlny"/>
    <w:rsid w:val="00866DB2"/>
    <w:pPr>
      <w:widowControl/>
      <w:suppressAutoHyphens/>
      <w:autoSpaceDE/>
      <w:autoSpaceDN/>
      <w:ind w:left="284"/>
      <w:jc w:val="both"/>
    </w:pPr>
    <w:rPr>
      <w:rFonts w:eastAsia="Lucida Sans Unicode"/>
      <w:szCs w:val="24"/>
      <w:lang w:eastAsia="ar-SA"/>
    </w:rPr>
  </w:style>
  <w:style w:type="paragraph" w:customStyle="1" w:styleId="Zarkazkladnhotextu33">
    <w:name w:val="Zarážka základného textu 33"/>
    <w:basedOn w:val="Normlny"/>
    <w:rsid w:val="00866DB2"/>
    <w:pPr>
      <w:widowControl/>
      <w:suppressAutoHyphens/>
      <w:autoSpaceDE/>
      <w:autoSpaceDN/>
      <w:ind w:left="360"/>
      <w:jc w:val="both"/>
    </w:pPr>
    <w:rPr>
      <w:rFonts w:ascii="Times New Roman" w:hAnsi="Times New Roman" w:cs="Times New Roman"/>
      <w:sz w:val="22"/>
      <w:lang w:eastAsia="ar-SA"/>
    </w:rPr>
  </w:style>
  <w:style w:type="paragraph" w:customStyle="1" w:styleId="Zarkazkladnhotextu32">
    <w:name w:val="Zarážka základného textu 32"/>
    <w:basedOn w:val="Normlny"/>
    <w:rsid w:val="00866DB2"/>
    <w:pPr>
      <w:widowControl/>
      <w:suppressAutoHyphens/>
      <w:autoSpaceDE/>
      <w:autoSpaceDN/>
      <w:ind w:left="360"/>
      <w:jc w:val="both"/>
    </w:pPr>
    <w:rPr>
      <w:sz w:val="22"/>
      <w:szCs w:val="22"/>
      <w:lang w:eastAsia="ar-SA"/>
    </w:rPr>
  </w:style>
  <w:style w:type="character" w:customStyle="1" w:styleId="Predvolenpsmoodseku2">
    <w:name w:val="Predvolené písmo odseku2"/>
    <w:rsid w:val="00866DB2"/>
  </w:style>
  <w:style w:type="character" w:customStyle="1" w:styleId="Predvolenpsmoodseku4">
    <w:name w:val="Predvolené písmo odseku4"/>
    <w:rsid w:val="00866DB2"/>
  </w:style>
  <w:style w:type="character" w:customStyle="1" w:styleId="WW-Predvolenpsmoodseku">
    <w:name w:val="WW-Predvolené písmo odseku"/>
    <w:rsid w:val="00866DB2"/>
  </w:style>
  <w:style w:type="character" w:customStyle="1" w:styleId="WW-Standardnpsmoodstavce">
    <w:name w:val="WW-Standardní písmo odstavce"/>
    <w:rsid w:val="00866DB2"/>
  </w:style>
  <w:style w:type="character" w:customStyle="1" w:styleId="WW-Standardnpsmoodstavce1">
    <w:name w:val="WW-Standardní písmo odstavce1"/>
    <w:rsid w:val="00866DB2"/>
  </w:style>
  <w:style w:type="character" w:customStyle="1" w:styleId="Predvolenpsmoodseku3">
    <w:name w:val="Predvolené písmo odseku3"/>
    <w:rsid w:val="00866DB2"/>
  </w:style>
  <w:style w:type="character" w:customStyle="1" w:styleId="Predvolenpsmoodseku20">
    <w:name w:val="Predvolené písmo odseku2"/>
    <w:rsid w:val="00866DB2"/>
  </w:style>
  <w:style w:type="paragraph" w:customStyle="1" w:styleId="Zarkazkladnhotextu320">
    <w:name w:val="Zarážka základného textu 32"/>
    <w:basedOn w:val="Normlny"/>
    <w:rsid w:val="00866DB2"/>
    <w:pPr>
      <w:widowControl/>
      <w:suppressAutoHyphens/>
      <w:autoSpaceDE/>
      <w:autoSpaceDN/>
      <w:spacing w:after="120"/>
      <w:ind w:left="283"/>
    </w:pPr>
    <w:rPr>
      <w:sz w:val="16"/>
      <w:szCs w:val="16"/>
      <w:lang w:eastAsia="ar-SA"/>
    </w:rPr>
  </w:style>
  <w:style w:type="paragraph" w:customStyle="1" w:styleId="Obsahrmca">
    <w:name w:val="Obsah rámca"/>
    <w:basedOn w:val="Zkladntext"/>
    <w:rsid w:val="00866DB2"/>
    <w:pPr>
      <w:jc w:val="both"/>
    </w:pPr>
    <w:rPr>
      <w:sz w:val="22"/>
      <w:szCs w:val="20"/>
    </w:rPr>
  </w:style>
  <w:style w:type="paragraph" w:customStyle="1" w:styleId="Zarkazkladnhotextu35">
    <w:name w:val="Zarážka základného textu 35"/>
    <w:basedOn w:val="Normlny"/>
    <w:rsid w:val="00866DB2"/>
    <w:pPr>
      <w:widowControl/>
      <w:suppressAutoHyphens/>
      <w:autoSpaceDE/>
      <w:autoSpaceDN/>
      <w:ind w:left="284" w:firstLine="76"/>
      <w:jc w:val="both"/>
    </w:pPr>
    <w:rPr>
      <w:lang w:eastAsia="ar-SA"/>
    </w:rPr>
  </w:style>
  <w:style w:type="paragraph" w:customStyle="1" w:styleId="Zkladntext20">
    <w:name w:val="Základní text 2"/>
    <w:basedOn w:val="Normlny"/>
    <w:rsid w:val="00866DB2"/>
    <w:pPr>
      <w:widowControl/>
      <w:suppressAutoHyphens/>
      <w:autoSpaceDE/>
      <w:autoSpaceDN/>
    </w:pPr>
    <w:rPr>
      <w:sz w:val="28"/>
      <w:lang w:eastAsia="ar-SA"/>
    </w:rPr>
  </w:style>
  <w:style w:type="character" w:customStyle="1" w:styleId="spelle">
    <w:name w:val="spelle"/>
    <w:basedOn w:val="Predvolenpsmoodseku"/>
    <w:rsid w:val="000E71D9"/>
  </w:style>
  <w:style w:type="paragraph" w:styleId="Citcia">
    <w:name w:val="Quote"/>
    <w:basedOn w:val="Normlny"/>
    <w:next w:val="Normlny"/>
    <w:link w:val="CitciaChar"/>
    <w:uiPriority w:val="29"/>
    <w:qFormat/>
    <w:rsid w:val="000E71D9"/>
    <w:pPr>
      <w:widowControl/>
      <w:overflowPunct w:val="0"/>
      <w:adjustRightInd w:val="0"/>
      <w:textAlignment w:val="baseline"/>
    </w:pPr>
    <w:rPr>
      <w:rFonts w:ascii="Times New Roman" w:hAnsi="Times New Roman" w:cs="Times New Roman"/>
      <w:i/>
      <w:iCs/>
      <w:color w:val="000000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E71D9"/>
    <w:rPr>
      <w:i/>
      <w:iCs/>
      <w:color w:val="000000"/>
      <w:lang w:eastAsia="cs-CZ"/>
    </w:rPr>
  </w:style>
  <w:style w:type="character" w:styleId="Jemnzvraznenie">
    <w:name w:val="Subtle Emphasis"/>
    <w:basedOn w:val="Predvolenpsmoodseku"/>
    <w:uiPriority w:val="19"/>
    <w:qFormat/>
    <w:rsid w:val="000E71D9"/>
    <w:rPr>
      <w:i/>
      <w:iCs/>
      <w:color w:val="808080"/>
    </w:rPr>
  </w:style>
  <w:style w:type="paragraph" w:customStyle="1" w:styleId="Textvysvtlivky">
    <w:name w:val="Text vysv_tlivky"/>
    <w:basedOn w:val="Normlny"/>
    <w:rsid w:val="00284AB4"/>
    <w:pPr>
      <w:overflowPunct w:val="0"/>
      <w:adjustRightInd w:val="0"/>
      <w:textAlignment w:val="baseline"/>
    </w:pPr>
    <w:rPr>
      <w:rFonts w:ascii="Courier New" w:hAnsi="Courier New" w:cs="Times New Roman"/>
      <w:sz w:val="24"/>
      <w:lang w:eastAsia="cs-CZ"/>
    </w:rPr>
  </w:style>
  <w:style w:type="paragraph" w:customStyle="1" w:styleId="Normlny1">
    <w:name w:val="Normálny1"/>
    <w:rsid w:val="00284AB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val="sk-SK" w:eastAsia="cs-CZ"/>
    </w:rPr>
  </w:style>
  <w:style w:type="paragraph" w:customStyle="1" w:styleId="UDStyle7">
    <w:name w:val="UDStyle7"/>
    <w:basedOn w:val="Normlny"/>
    <w:rsid w:val="00284AB4"/>
    <w:pPr>
      <w:widowControl/>
      <w:autoSpaceDE/>
      <w:autoSpaceDN/>
    </w:pPr>
    <w:rPr>
      <w:rFonts w:cs="Times New Roman"/>
      <w:color w:val="000000"/>
      <w:sz w:val="18"/>
      <w:szCs w:val="24"/>
      <w:lang w:val="cs-CZ" w:eastAsia="cs-CZ"/>
    </w:rPr>
  </w:style>
  <w:style w:type="paragraph" w:customStyle="1" w:styleId="Odrkymal">
    <w:name w:val="Odrážky malé"/>
    <w:basedOn w:val="Normlny"/>
    <w:rsid w:val="0039411A"/>
    <w:pPr>
      <w:tabs>
        <w:tab w:val="left" w:pos="227"/>
      </w:tabs>
      <w:autoSpaceDE/>
      <w:autoSpaceDN/>
      <w:spacing w:line="288" w:lineRule="auto"/>
      <w:ind w:left="227" w:hanging="227"/>
      <w:jc w:val="both"/>
    </w:pPr>
    <w:rPr>
      <w:lang w:eastAsia="sk-SK"/>
    </w:rPr>
  </w:style>
  <w:style w:type="character" w:styleId="Odkaznakomentr">
    <w:name w:val="annotation reference"/>
    <w:basedOn w:val="Predvolenpsmoodseku"/>
    <w:semiHidden/>
    <w:rsid w:val="0039411A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39411A"/>
    <w:pPr>
      <w:widowControl/>
      <w:autoSpaceDE/>
      <w:autoSpaceDN/>
      <w:spacing w:before="80" w:after="40"/>
      <w:jc w:val="both"/>
    </w:pPr>
    <w:rPr>
      <w:rFonts w:ascii="Times New Roman" w:hAnsi="Times New Roman" w:cs="Times New Roman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39411A"/>
    <w:rPr>
      <w:sz w:val="20"/>
      <w:szCs w:val="20"/>
      <w:lang w:val="sk-SK" w:eastAsia="sk-SK"/>
    </w:rPr>
  </w:style>
  <w:style w:type="paragraph" w:customStyle="1" w:styleId="slostrnky1">
    <w:name w:val="Číslo stránky1"/>
    <w:rsid w:val="00E86C05"/>
    <w:rPr>
      <w:lang w:eastAsia="cs-CZ"/>
    </w:rPr>
  </w:style>
  <w:style w:type="paragraph" w:customStyle="1" w:styleId="Default">
    <w:name w:val="Default"/>
    <w:rsid w:val="004A0CC0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sk-SK"/>
    </w:rPr>
  </w:style>
  <w:style w:type="paragraph" w:customStyle="1" w:styleId="Odstavecseseznamem">
    <w:name w:val="Odstavec se seznamem"/>
    <w:basedOn w:val="Normlny"/>
    <w:uiPriority w:val="34"/>
    <w:qFormat/>
    <w:rsid w:val="004A0CC0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BodyTextIndent21">
    <w:name w:val="Body Text Indent 21"/>
    <w:basedOn w:val="Normlny"/>
    <w:rsid w:val="004A0CC0"/>
    <w:pPr>
      <w:autoSpaceDE/>
      <w:autoSpaceDN/>
      <w:spacing w:line="240" w:lineRule="atLeast"/>
      <w:ind w:firstLine="708"/>
      <w:jc w:val="both"/>
    </w:pPr>
    <w:rPr>
      <w:rFonts w:ascii="Times New Roman" w:eastAsia="Calibri" w:hAnsi="Times New Roman" w:cs="Times New Roman"/>
      <w:lang w:val="cs-CZ" w:eastAsia="cs-CZ"/>
    </w:rPr>
  </w:style>
  <w:style w:type="paragraph" w:customStyle="1" w:styleId="BodyText22Char">
    <w:name w:val="Body Text 22 Char"/>
    <w:basedOn w:val="Normlny"/>
    <w:link w:val="BodyText22CharChar"/>
    <w:rsid w:val="004A0CC0"/>
    <w:pPr>
      <w:widowControl/>
      <w:autoSpaceDE/>
      <w:autoSpaceDN/>
      <w:spacing w:line="240" w:lineRule="atLeast"/>
      <w:jc w:val="both"/>
    </w:pPr>
    <w:rPr>
      <w:rFonts w:ascii="Times New Roman" w:hAnsi="Times New Roman" w:cs="Times New Roman"/>
      <w:snapToGrid w:val="0"/>
      <w:sz w:val="24"/>
      <w:szCs w:val="24"/>
      <w:lang w:eastAsia="cs-CZ"/>
    </w:rPr>
  </w:style>
  <w:style w:type="character" w:customStyle="1" w:styleId="BodyText22CharChar">
    <w:name w:val="Body Text 22 Char Char"/>
    <w:basedOn w:val="Predvolenpsmoodseku"/>
    <w:link w:val="BodyText22Char"/>
    <w:rsid w:val="004A0CC0"/>
    <w:rPr>
      <w:snapToGrid w:val="0"/>
      <w:lang w:val="sk-SK" w:eastAsia="cs-CZ"/>
    </w:rPr>
  </w:style>
  <w:style w:type="paragraph" w:customStyle="1" w:styleId="BodyTextIndent31">
    <w:name w:val="Body Text Indent 31"/>
    <w:basedOn w:val="Normlny"/>
    <w:rsid w:val="004A0CC0"/>
    <w:pPr>
      <w:widowControl/>
      <w:autoSpaceDE/>
      <w:autoSpaceDN/>
      <w:spacing w:before="120" w:line="360" w:lineRule="auto"/>
      <w:ind w:left="284" w:hanging="284"/>
      <w:jc w:val="both"/>
    </w:pPr>
    <w:rPr>
      <w:rFonts w:ascii="Times New Roman" w:hAnsi="Times New Roman" w:cs="Times New Roman"/>
      <w:sz w:val="24"/>
      <w:lang w:eastAsia="sk-SK"/>
    </w:rPr>
  </w:style>
  <w:style w:type="paragraph" w:customStyle="1" w:styleId="yiv241743485msonormal">
    <w:name w:val="yiv241743485msonormal"/>
    <w:basedOn w:val="Normlny"/>
    <w:rsid w:val="004A0CC0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2">
    <w:name w:val="Normálny2"/>
    <w:rsid w:val="004A0CC0"/>
    <w:pPr>
      <w:widowControl w:val="0"/>
      <w:autoSpaceDE w:val="0"/>
      <w:autoSpaceDN w:val="0"/>
      <w:adjustRightInd w:val="0"/>
    </w:pPr>
    <w:rPr>
      <w:lang w:val="sk-SK" w:eastAsia="sk-SK"/>
    </w:rPr>
  </w:style>
  <w:style w:type="character" w:customStyle="1" w:styleId="Normln1">
    <w:name w:val="Normální1"/>
    <w:uiPriority w:val="99"/>
    <w:rsid w:val="004A0CC0"/>
  </w:style>
  <w:style w:type="paragraph" w:customStyle="1" w:styleId="Zkladntext210">
    <w:name w:val="Základný text 21"/>
    <w:basedOn w:val="Normlny"/>
    <w:rsid w:val="00273A90"/>
    <w:pPr>
      <w:widowControl/>
      <w:overflowPunct w:val="0"/>
      <w:adjustRightInd w:val="0"/>
      <w:jc w:val="both"/>
      <w:textAlignment w:val="baseline"/>
    </w:pPr>
    <w:rPr>
      <w:rFonts w:cs="Times New Roman"/>
      <w:sz w:val="22"/>
      <w:lang w:eastAsia="cs-CZ"/>
    </w:rPr>
  </w:style>
  <w:style w:type="paragraph" w:styleId="Zoznam3">
    <w:name w:val="List 3"/>
    <w:basedOn w:val="Normlny"/>
    <w:uiPriority w:val="99"/>
    <w:semiHidden/>
    <w:unhideWhenUsed/>
    <w:rsid w:val="00CE6FBB"/>
    <w:pPr>
      <w:ind w:left="849" w:hanging="283"/>
      <w:contextualSpacing/>
    </w:pPr>
  </w:style>
  <w:style w:type="paragraph" w:customStyle="1" w:styleId="NormlnIMP">
    <w:name w:val="Normální_IMP"/>
    <w:basedOn w:val="Normlny"/>
    <w:rsid w:val="00CE6FBB"/>
    <w:pPr>
      <w:widowControl/>
      <w:suppressAutoHyphens/>
      <w:autoSpaceDE/>
      <w:autoSpaceDN/>
      <w:spacing w:line="230" w:lineRule="auto"/>
    </w:pPr>
    <w:rPr>
      <w:rFonts w:ascii="Times New Roman" w:hAnsi="Times New Roman" w:cs="Times New Roman"/>
      <w:lang w:eastAsia="sk-SK"/>
    </w:rPr>
  </w:style>
  <w:style w:type="paragraph" w:customStyle="1" w:styleId="Zkladntext22">
    <w:name w:val="Základný text 22"/>
    <w:basedOn w:val="Normlny"/>
    <w:rsid w:val="00CE6FBB"/>
    <w:pPr>
      <w:widowControl/>
      <w:overflowPunct w:val="0"/>
      <w:adjustRightInd w:val="0"/>
      <w:jc w:val="both"/>
      <w:textAlignment w:val="baseline"/>
    </w:pPr>
    <w:rPr>
      <w:rFonts w:cs="Times New Roman"/>
      <w:sz w:val="22"/>
      <w:lang w:val="cs-CZ" w:eastAsia="cs-CZ"/>
    </w:rPr>
  </w:style>
  <w:style w:type="paragraph" w:styleId="Normlnywebov">
    <w:name w:val="Normal (Web)"/>
    <w:basedOn w:val="Normlny"/>
    <w:uiPriority w:val="99"/>
    <w:unhideWhenUsed/>
    <w:rsid w:val="00804158"/>
    <w:pPr>
      <w:widowControl/>
      <w:autoSpaceDE/>
      <w:autoSpaceDN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customStyle="1" w:styleId="BodyText1">
    <w:name w:val="Body Text1"/>
    <w:basedOn w:val="Normlny"/>
    <w:rsid w:val="0097261D"/>
    <w:pPr>
      <w:widowControl/>
      <w:suppressAutoHyphens/>
      <w:overflowPunct w:val="0"/>
      <w:adjustRightInd w:val="0"/>
      <w:spacing w:line="253" w:lineRule="auto"/>
      <w:textAlignment w:val="baseline"/>
    </w:pPr>
    <w:rPr>
      <w:rFonts w:ascii="Times New Roman" w:hAnsi="Times New Roman" w:cs="Times New Roman"/>
      <w:sz w:val="24"/>
      <w:lang w:eastAsia="sk-SK"/>
    </w:rPr>
  </w:style>
  <w:style w:type="paragraph" w:customStyle="1" w:styleId="BodyText">
    <w:name w:val="Body Text~"/>
    <w:basedOn w:val="Normlny"/>
    <w:rsid w:val="0097261D"/>
    <w:pPr>
      <w:widowControl/>
      <w:suppressAutoHyphens/>
      <w:overflowPunct w:val="0"/>
      <w:adjustRightInd w:val="0"/>
      <w:spacing w:line="242" w:lineRule="auto"/>
      <w:textAlignment w:val="baseline"/>
    </w:pPr>
    <w:rPr>
      <w:rFonts w:ascii="Times New Roman" w:hAnsi="Times New Roman" w:cs="Times New Roman"/>
      <w:sz w:val="24"/>
      <w:lang w:eastAsia="sk-SK"/>
    </w:rPr>
  </w:style>
  <w:style w:type="paragraph" w:customStyle="1" w:styleId="Zkladntext1">
    <w:name w:val="Základný text1"/>
    <w:basedOn w:val="Normlny"/>
    <w:rsid w:val="0097261D"/>
    <w:pPr>
      <w:widowControl/>
      <w:suppressAutoHyphens/>
      <w:overflowPunct w:val="0"/>
      <w:autoSpaceDN/>
      <w:spacing w:line="252" w:lineRule="auto"/>
    </w:pPr>
    <w:rPr>
      <w:rFonts w:ascii="Times New Roman" w:hAnsi="Times New Roman"/>
      <w:sz w:val="24"/>
      <w:lang w:eastAsia="ar-SA"/>
    </w:rPr>
  </w:style>
  <w:style w:type="paragraph" w:customStyle="1" w:styleId="Telotextu">
    <w:name w:val="Telo textu"/>
    <w:basedOn w:val="Normlny"/>
    <w:rsid w:val="0098272F"/>
    <w:pPr>
      <w:suppressAutoHyphens/>
      <w:autoSpaceDE/>
      <w:autoSpaceDN/>
    </w:pPr>
    <w:rPr>
      <w:rFonts w:ascii="Times New Roman" w:hAnsi="Times New Roman" w:cs="Times New Roman"/>
      <w:color w:val="000000"/>
      <w:sz w:val="24"/>
      <w:lang w:val="cs-CZ" w:eastAsia="uz-Cyrl-UZ"/>
    </w:rPr>
  </w:style>
  <w:style w:type="paragraph" w:customStyle="1" w:styleId="BodyText0">
    <w:name w:val="Body Text~~"/>
    <w:basedOn w:val="Normlny"/>
    <w:rsid w:val="001803C8"/>
    <w:pPr>
      <w:widowControl/>
      <w:suppressAutoHyphens/>
      <w:overflowPunct w:val="0"/>
      <w:adjustRightInd w:val="0"/>
      <w:spacing w:line="276" w:lineRule="auto"/>
      <w:textAlignment w:val="baseline"/>
    </w:pPr>
    <w:rPr>
      <w:rFonts w:ascii="Times New Roman" w:hAnsi="Times New Roman" w:cs="Times New Roman"/>
      <w:sz w:val="24"/>
      <w:lang w:eastAsia="sk-SK"/>
    </w:rPr>
  </w:style>
  <w:style w:type="paragraph" w:customStyle="1" w:styleId="Text">
    <w:name w:val="Text"/>
    <w:rsid w:val="0070420C"/>
    <w:pPr>
      <w:spacing w:before="120" w:line="300" w:lineRule="atLeast"/>
      <w:jc w:val="both"/>
    </w:pPr>
    <w:rPr>
      <w:rFonts w:ascii="Arial" w:hAnsi="Arial"/>
      <w:sz w:val="20"/>
      <w:szCs w:val="20"/>
      <w:lang w:val="sk-SK" w:eastAsia="sk-SK"/>
    </w:rPr>
  </w:style>
  <w:style w:type="paragraph" w:customStyle="1" w:styleId="Standard">
    <w:name w:val="Standard"/>
    <w:qFormat/>
    <w:rsid w:val="007B36AC"/>
    <w:pPr>
      <w:widowControl w:val="0"/>
      <w:suppressAutoHyphens/>
      <w:textAlignment w:val="baseline"/>
    </w:pPr>
    <w:rPr>
      <w:rFonts w:eastAsia="Andale Sans UI" w:cs="Tahoma"/>
      <w:color w:val="00000A"/>
      <w:lang w:val="de-DE" w:eastAsia="ja-JP" w:bidi="fa-IR"/>
    </w:rPr>
  </w:style>
  <w:style w:type="paragraph" w:customStyle="1" w:styleId="CNormal">
    <w:name w:val="C_Normal"/>
    <w:basedOn w:val="Normlny"/>
    <w:link w:val="CNormalChar"/>
    <w:qFormat/>
    <w:rsid w:val="00BE1884"/>
    <w:pPr>
      <w:widowControl/>
      <w:spacing w:before="40" w:after="40" w:line="360" w:lineRule="auto"/>
      <w:ind w:firstLine="709"/>
      <w:jc w:val="both"/>
    </w:pPr>
    <w:rPr>
      <w:rFonts w:ascii="Times New Roman" w:hAnsi="Times New Roman" w:cs="Times New Roman"/>
      <w:sz w:val="22"/>
      <w:lang w:eastAsia="sk-SK"/>
    </w:rPr>
  </w:style>
  <w:style w:type="character" w:customStyle="1" w:styleId="CNormalChar">
    <w:name w:val="C_Normal Char"/>
    <w:basedOn w:val="Predvolenpsmoodseku"/>
    <w:link w:val="CNormal"/>
    <w:rsid w:val="00BE1884"/>
    <w:rPr>
      <w:sz w:val="22"/>
      <w:szCs w:val="20"/>
      <w:lang w:val="sk-SK" w:eastAsia="sk-SK"/>
    </w:rPr>
  </w:style>
  <w:style w:type="paragraph" w:customStyle="1" w:styleId="CNadp1">
    <w:name w:val="C_Nadp_1"/>
    <w:basedOn w:val="Nadpis1"/>
    <w:next w:val="CNormal"/>
    <w:link w:val="CNadp1Char"/>
    <w:qFormat/>
    <w:rsid w:val="00BE1884"/>
    <w:pPr>
      <w:numPr>
        <w:numId w:val="9"/>
      </w:numPr>
      <w:spacing w:before="200" w:after="120" w:line="240" w:lineRule="auto"/>
      <w:jc w:val="left"/>
    </w:pPr>
    <w:rPr>
      <w:rFonts w:ascii="Times New Roman" w:hAnsi="Times New Roman" w:cs="Times New Roman"/>
      <w:b/>
      <w:caps/>
      <w:kern w:val="28"/>
      <w:szCs w:val="20"/>
      <w:lang w:eastAsia="sk-SK"/>
    </w:rPr>
  </w:style>
  <w:style w:type="paragraph" w:customStyle="1" w:styleId="CNadp2">
    <w:name w:val="C_Nadp_2"/>
    <w:basedOn w:val="Nadpis2"/>
    <w:next w:val="CNormal"/>
    <w:link w:val="CNadp2Char"/>
    <w:autoRedefine/>
    <w:qFormat/>
    <w:rsid w:val="00BE1884"/>
    <w:pPr>
      <w:numPr>
        <w:ilvl w:val="1"/>
        <w:numId w:val="9"/>
      </w:numPr>
      <w:tabs>
        <w:tab w:val="left" w:pos="-1985"/>
      </w:tabs>
      <w:spacing w:line="240" w:lineRule="auto"/>
    </w:pPr>
    <w:rPr>
      <w:rFonts w:ascii="Times New Roman" w:hAnsi="Times New Roman" w:cs="Times New Roman"/>
      <w:bCs w:val="0"/>
      <w:i/>
      <w:iCs/>
      <w:lang w:eastAsia="sk-SK"/>
    </w:rPr>
  </w:style>
  <w:style w:type="character" w:customStyle="1" w:styleId="CNadp1Char">
    <w:name w:val="C_Nadp_1 Char"/>
    <w:link w:val="CNadp1"/>
    <w:rsid w:val="00BE1884"/>
    <w:rPr>
      <w:b/>
      <w:caps/>
      <w:kern w:val="28"/>
      <w:szCs w:val="20"/>
      <w:lang w:val="sk-SK" w:eastAsia="sk-SK"/>
    </w:rPr>
  </w:style>
  <w:style w:type="paragraph" w:customStyle="1" w:styleId="CNadp3">
    <w:name w:val="C_Nadp_3"/>
    <w:basedOn w:val="Nadpis3"/>
    <w:next w:val="Normlny"/>
    <w:link w:val="CNadp3Char"/>
    <w:qFormat/>
    <w:rsid w:val="00BE1884"/>
    <w:pPr>
      <w:numPr>
        <w:ilvl w:val="2"/>
        <w:numId w:val="9"/>
      </w:numPr>
      <w:spacing w:before="100" w:after="60" w:line="240" w:lineRule="auto"/>
      <w:jc w:val="left"/>
    </w:pPr>
    <w:rPr>
      <w:rFonts w:ascii="Times New Roman" w:hAnsi="Times New Roman" w:cs="Times New Roman"/>
      <w:i/>
      <w:sz w:val="22"/>
      <w:szCs w:val="18"/>
      <w:lang w:eastAsia="sk-SK"/>
    </w:rPr>
  </w:style>
  <w:style w:type="character" w:customStyle="1" w:styleId="CNadp2Char">
    <w:name w:val="C_Nadp_2 Char"/>
    <w:link w:val="CNadp2"/>
    <w:rsid w:val="00BE1884"/>
    <w:rPr>
      <w:b/>
      <w:i/>
      <w:iCs/>
      <w:lang w:val="sk-SK" w:eastAsia="sk-SK"/>
    </w:rPr>
  </w:style>
  <w:style w:type="paragraph" w:customStyle="1" w:styleId="CVypis">
    <w:name w:val="C_Vypis"/>
    <w:basedOn w:val="Normlny"/>
    <w:link w:val="CVypisChar"/>
    <w:qFormat/>
    <w:rsid w:val="00BE1884"/>
    <w:pPr>
      <w:widowControl/>
      <w:spacing w:before="60" w:after="40"/>
    </w:pPr>
    <w:rPr>
      <w:rFonts w:ascii="Times New Roman" w:hAnsi="Times New Roman" w:cs="Times New Roman"/>
      <w:sz w:val="22"/>
      <w:lang w:eastAsia="sk-SK"/>
    </w:rPr>
  </w:style>
  <w:style w:type="character" w:customStyle="1" w:styleId="CNadp3Char">
    <w:name w:val="C_Nadp_3 Char"/>
    <w:link w:val="CNadp3"/>
    <w:rsid w:val="00BE1884"/>
    <w:rPr>
      <w:b/>
      <w:bCs/>
      <w:i/>
      <w:sz w:val="22"/>
      <w:szCs w:val="18"/>
      <w:lang w:val="sk-SK" w:eastAsia="sk-SK"/>
    </w:rPr>
  </w:style>
  <w:style w:type="character" w:customStyle="1" w:styleId="CVypisChar">
    <w:name w:val="C_Vypis Char"/>
    <w:link w:val="CVypis"/>
    <w:rsid w:val="00BE1884"/>
    <w:rPr>
      <w:sz w:val="22"/>
      <w:szCs w:val="20"/>
      <w:lang w:val="sk-SK" w:eastAsia="sk-SK"/>
    </w:rPr>
  </w:style>
  <w:style w:type="paragraph" w:customStyle="1" w:styleId="M1">
    <w:name w:val="M1"/>
    <w:basedOn w:val="Normlny"/>
    <w:rsid w:val="00276F56"/>
    <w:pPr>
      <w:widowControl/>
      <w:numPr>
        <w:numId w:val="26"/>
      </w:numPr>
      <w:autoSpaceDE/>
      <w:autoSpaceDN/>
      <w:spacing w:before="60" w:after="60"/>
      <w:jc w:val="both"/>
    </w:pPr>
    <w:rPr>
      <w:rFonts w:cs="Times New Roman"/>
      <w:b/>
      <w:bCs/>
      <w:sz w:val="22"/>
      <w:szCs w:val="24"/>
      <w:lang w:eastAsia="sk-SK"/>
    </w:rPr>
  </w:style>
  <w:style w:type="paragraph" w:customStyle="1" w:styleId="M2">
    <w:name w:val="M2"/>
    <w:basedOn w:val="M1"/>
    <w:rsid w:val="00276F56"/>
    <w:pPr>
      <w:numPr>
        <w:ilvl w:val="1"/>
      </w:numPr>
      <w:tabs>
        <w:tab w:val="left" w:pos="851"/>
      </w:tabs>
      <w:ind w:left="1032" w:hanging="578"/>
    </w:pPr>
  </w:style>
  <w:style w:type="paragraph" w:customStyle="1" w:styleId="Titulnstr">
    <w:name w:val="Titulní str"/>
    <w:rsid w:val="00276F56"/>
    <w:pPr>
      <w:tabs>
        <w:tab w:val="left" w:pos="1985"/>
        <w:tab w:val="left" w:pos="6237"/>
        <w:tab w:val="left" w:pos="7655"/>
        <w:tab w:val="left" w:pos="7825"/>
      </w:tabs>
    </w:pPr>
    <w:rPr>
      <w:rFonts w:ascii="Arial Narrow" w:hAnsi="Arial Narrow"/>
      <w:noProof/>
      <w:sz w:val="26"/>
      <w:szCs w:val="20"/>
      <w:lang w:eastAsia="cs-CZ"/>
    </w:rPr>
  </w:style>
  <w:style w:type="paragraph" w:customStyle="1" w:styleId="Tabuka">
    <w:name w:val="Tabuľka"/>
    <w:basedOn w:val="Normlny"/>
    <w:rsid w:val="00863CD8"/>
    <w:pPr>
      <w:widowControl/>
      <w:autoSpaceDE/>
      <w:autoSpaceDN/>
      <w:spacing w:before="80" w:after="40"/>
      <w:jc w:val="both"/>
    </w:pPr>
    <w:rPr>
      <w:rFonts w:ascii="Times New Roman" w:hAnsi="Times New Roman" w:cs="Times New Roman"/>
      <w:b/>
      <w:color w:val="000000"/>
      <w:spacing w:val="1"/>
      <w:sz w:val="24"/>
      <w:szCs w:val="24"/>
      <w:lang w:eastAsia="sk-SK"/>
    </w:rPr>
  </w:style>
  <w:style w:type="paragraph" w:customStyle="1" w:styleId="Obrzok">
    <w:name w:val="Obrázok"/>
    <w:basedOn w:val="Tabuka"/>
    <w:rsid w:val="00863CD8"/>
    <w:pPr>
      <w:jc w:val="center"/>
    </w:pPr>
  </w:style>
  <w:style w:type="paragraph" w:customStyle="1" w:styleId="arialt">
    <w:name w:val="arialt"/>
    <w:basedOn w:val="Normlny"/>
    <w:rsid w:val="00E008C9"/>
    <w:pPr>
      <w:widowControl/>
      <w:suppressAutoHyphens/>
      <w:autoSpaceDE/>
      <w:autoSpaceDN/>
      <w:ind w:firstLine="907"/>
      <w:jc w:val="both"/>
    </w:pPr>
    <w:rPr>
      <w:sz w:val="22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3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6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92</vt:i4>
      </vt:variant>
    </vt:vector>
  </HeadingPairs>
  <TitlesOfParts>
    <vt:vector size="94" baseType="lpstr">
      <vt:lpstr>architektonická kancelária G &amp; D -jamnického 12, 841 05 bratislava 4 , </vt:lpstr>
      <vt:lpstr>architektonická kancelária G &amp; D -jamnického 12, 841 05 bratislava 4 , </vt:lpstr>
      <vt:lpstr>Ateliér DV, s.r.o. </vt:lpstr>
      <vt:lpstr/>
      <vt:lpstr/>
      <vt:lpstr/>
      <vt:lpstr/>
      <vt:lpstr/>
      <vt:lpstr>Identifikačné údaje stavby </vt:lpstr>
      <vt:lpstr>    Základné údaje charakterizujúce stavbu a jej prevádzku</vt:lpstr>
      <vt:lpstr>Prehľad východiskových podkladov</vt:lpstr>
      <vt:lpstr>    Zdôvodnenie stavby a jej umiestnenia</vt:lpstr>
      <vt:lpstr>    Prehľad prevádzkovateľov</vt:lpstr>
      <vt:lpstr>Členenie stavby na stavebné objekty</vt:lpstr>
      <vt:lpstr>    </vt:lpstr>
      <vt:lpstr>    </vt:lpstr>
      <vt:lpstr>    Lokalitný program stavby</vt:lpstr>
      <vt:lpstr>    Urbanistické riešenie</vt:lpstr>
      <vt:lpstr>    Geológia</vt:lpstr>
      <vt:lpstr>    Podmienky výstavby – záber pozemku</vt:lpstr>
      <vt:lpstr>    Ochranné pásma</vt:lpstr>
      <vt:lpstr>    Cránené územia</vt:lpstr>
      <vt:lpstr>    Vplyv stavby na životné prostredie</vt:lpstr>
      <vt:lpstr/>
      <vt:lpstr/>
      <vt:lpstr/>
      <vt:lpstr>A. SPRIEVODNÁ    SPRÁVA</vt:lpstr>
      <vt:lpstr>URBANISTICKÝ SÚBOR ZÁTVOR II., Trnava – </vt:lpstr>
      <vt:lpstr/>
      <vt:lpstr>IDENTIFIKAČNÉ ÚDAJE STAVBY  </vt:lpstr>
      <vt:lpstr>Názov stavby: 				PROJEKT PRE ÚZEMNÉ ROZHODNUTIE TRNAVA –</vt:lpstr>
      <vt:lpstr>ZÁTVOR II., OBČIANSKA VYBAVENOSŤ PRI PIEŠŤANSKEJ 						CESTE </vt:lpstr>
      <vt:lpstr>Charakter stavby: 		          	novostavba</vt:lpstr>
      <vt:lpstr>Stupeň : 				Projekt pre územné rozhodnutie</vt:lpstr>
      <vt:lpstr>Dátum: 					august 2010</vt:lpstr>
      <vt:lpstr/>
      <vt:lpstr/>
      <vt:lpstr>Generálny projektant :			Ateliér DV, s.r.o., Hornopotočná ul. č. 20, 917 01 Trna</vt:lpstr>
      <vt:lpstr>    ZÁKLADNÉ ÚDAJE CHARAKTERIZUJÚCE STAVBU A JEJ PREVÁDZKU</vt:lpstr>
      <vt:lpstr>    - celková plocha pozemkov /LV 10127/					49 270 m2</vt:lpstr>
      <vt:lpstr>PREHĽAD VÝCHODISKOVÝCH PODKLADOV </vt:lpstr>
      <vt:lpstr>    ZDÔVODNENIE STAVBY A JEJ UMIESTNENIA </vt:lpstr>
      <vt:lpstr>    Miesto stavby</vt:lpstr>
      <vt:lpstr>    PREHĽAD PREVÁDZKOVATEĽOV </vt:lpstr>
      <vt:lpstr>ČLENENIE STAVBY NA OBJEKTY </vt:lpstr>
      <vt:lpstr>    </vt:lpstr>
      <vt:lpstr>    </vt:lpstr>
      <vt:lpstr>    </vt:lpstr>
      <vt:lpstr>    </vt:lpstr>
      <vt:lpstr>    SÚHRNNÁ TECHNICKÁ SPRÁVA </vt:lpstr>
      <vt:lpstr>    LOKALlTNÝ PROGRAM STAVBY </vt:lpstr>
      <vt:lpstr>    URBANISTICKÉ RIEŠENIE</vt:lpstr>
      <vt:lpstr>    GEOLÓGIA </vt:lpstr>
      <vt:lpstr>    PODMIENKY VÝSTAVBY - ZÁBER POZEMKU </vt:lpstr>
      <vt:lpstr>    OCHRANNÉ PÁSMA </vt:lpstr>
      <vt:lpstr>    CHRÁNÉ UZEMIA </vt:lpstr>
      <vt:lpstr>OCHRANA PROTI ZEMNEJ VLHKOSTI </vt:lpstr>
      <vt:lpstr>NOSNÝ SYSTÉM A STAVEBNÉ RIEŠENIE </vt:lpstr>
      <vt:lpstr>SCHODISKO, VÝŤAH</vt:lpstr>
      <vt:lpstr>STREŠNÝ PLÁŠŤ</vt:lpstr>
      <vt:lpstr>ZÁMOČNÍCKE VÝROBKY</vt:lpstr>
      <vt:lpstr>KLAMPIARSKE VÝROBKY</vt:lpstr>
      <vt:lpstr>VÝPLNE OTVOROV EXTERIÉR</vt:lpstr>
      <vt:lpstr>PODLAHY</vt:lpstr>
      <vt:lpstr>VNÚTORNÉ OBKLADY MAĽBY</vt:lpstr>
      <vt:lpstr>Obklad je navrhovaný prevažne v hygienických zariadeniach (wc, predsieň wc atd.)</vt:lpstr>
      <vt:lpstr>VŠEOBECNE</vt:lpstr>
      <vt:lpstr>Objekt obsahuje nasledovné technické zariadenia:</vt:lpstr>
      <vt:lpstr>Vykurovanie objektu (chladenie) </vt:lpstr>
      <vt:lpstr>Zdravotechnické inštalácie (rozvod vody, TÚV, kanalizácia)</vt:lpstr>
      <vt:lpstr>Vzduchotechnika (jedálen, výdaj jedál) s prívodom a odvodom vzduchu a jeho ohre</vt:lpstr>
      <vt:lpstr>Silnoprúdová elektroinštalácia, rozvody pod omietkou, resp. v lištách.</vt:lpstr>
      <vt:lpstr>Slaboprúdová inštalácia pozostávajúca zo štrukturovanej kabeláže, EPS, ozvučenia</vt:lpstr>
      <vt:lpstr/>
      <vt:lpstr/>
      <vt:lpstr>OBJEKT SO1</vt:lpstr>
      <vt:lpstr>OBJEKT SO2</vt:lpstr>
      <vt:lpstr>POPIS NOSNÝCH KONŠTRUKCIÍ OBJEKTOV SO1 A SO2 </vt:lpstr>
      <vt:lpstr>    Zvislé nosné konštrukcie</vt:lpstr>
      <vt:lpstr>    </vt:lpstr>
      <vt:lpstr>    Vodorovné nosné konštrukcie</vt:lpstr>
      <vt:lpstr>    </vt:lpstr>
      <vt:lpstr>    Základové konštrukcie</vt:lpstr>
      <vt:lpstr>        Popis zariadenia </vt:lpstr>
      <vt:lpstr>        </vt:lpstr>
      <vt:lpstr>        Teplovzdušné vetranie pasáží, obchodných priestorov.</vt:lpstr>
      <vt:lpstr>        Chladenie pasáží, obchodných priestorov.</vt:lpstr>
      <vt:lpstr>Projekt pre územné rozhodnutie stavebného objektu „SO 03 Okružná križovatka, zbe</vt:lpstr>
      <vt:lpstr>Ako podklad slúžilo polohopisné a výškopisné zameranie dotknutého územia, urbani</vt:lpstr>
      <vt:lpstr>    </vt:lpstr>
      <vt:lpstr>    VPLYV STAVBY NA ŽIVOTNÉ PROSTREDIE</vt:lpstr>
      <vt:lpstr>    Stavebné práce nemajú škodlivý vplyv na životné prostredie, pokiaľ sa vykonávajú</vt:lpstr>
      <vt:lpstr>    HLUK Z PREVÁDZKY</vt:lpstr>
      <vt:lpstr>    ODPADY</vt:lpstr>
    </vt:vector>
  </TitlesOfParts>
  <Company> </Company>
  <LinksUpToDate>false</LinksUpToDate>
  <CharactersWithSpaces>5331</CharactersWithSpaces>
  <SharedDoc>false</SharedDoc>
  <HLinks>
    <vt:vector size="6" baseType="variant">
      <vt:variant>
        <vt:i4>5242998</vt:i4>
      </vt:variant>
      <vt:variant>
        <vt:i4>0</vt:i4>
      </vt:variant>
      <vt:variant>
        <vt:i4>0</vt:i4>
      </vt:variant>
      <vt:variant>
        <vt:i4>5</vt:i4>
      </vt:variant>
      <vt:variant>
        <vt:lpwstr>mailto:atelierdv@stonline.sk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architektonická kancelária G &amp; D -jamnického 12, 841 05 bratislava 4 , </dc:title>
  <dc:subject/>
  <dc:creator>Celeron 1200 MHz</dc:creator>
  <cp:keywords/>
  <cp:lastModifiedBy>Microsoft Office User</cp:lastModifiedBy>
  <cp:revision>23</cp:revision>
  <cp:lastPrinted>2020-12-07T13:51:00Z</cp:lastPrinted>
  <dcterms:created xsi:type="dcterms:W3CDTF">2017-04-12T12:21:00Z</dcterms:created>
  <dcterms:modified xsi:type="dcterms:W3CDTF">2022-01-25T07:41:00Z</dcterms:modified>
</cp:coreProperties>
</file>